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94" w:rsidRPr="00D53E31" w:rsidRDefault="000D2EB6" w:rsidP="00200B9F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 xml:space="preserve">Предложению </w:t>
      </w:r>
      <w:r w:rsidR="00494D71" w:rsidRPr="00A133A0">
        <w:rPr>
          <w:rFonts w:ascii="Times New Roman" w:hAnsi="Times New Roman"/>
          <w:sz w:val="24"/>
        </w:rPr>
        <w:t>делать Оферты</w:t>
      </w:r>
      <w:r w:rsidRPr="00A133A0">
        <w:rPr>
          <w:rFonts w:ascii="Times New Roman" w:hAnsi="Times New Roman"/>
          <w:sz w:val="24"/>
        </w:rPr>
        <w:t xml:space="preserve"> №</w:t>
      </w:r>
      <w:r w:rsidR="00884DF4">
        <w:rPr>
          <w:rFonts w:ascii="Times New Roman" w:hAnsi="Times New Roman"/>
          <w:sz w:val="24"/>
        </w:rPr>
        <w:t>153</w:t>
      </w:r>
      <w:r w:rsidRPr="00A133A0">
        <w:rPr>
          <w:rFonts w:ascii="Times New Roman" w:hAnsi="Times New Roman"/>
          <w:sz w:val="24"/>
        </w:rPr>
        <w:t>-КС</w:t>
      </w:r>
      <w:r w:rsidRPr="00D53E31">
        <w:rPr>
          <w:rFonts w:ascii="Times New Roman" w:hAnsi="Times New Roman"/>
          <w:sz w:val="24"/>
        </w:rPr>
        <w:t>-201</w:t>
      </w:r>
      <w:r w:rsidR="00387112">
        <w:rPr>
          <w:rFonts w:ascii="Times New Roman" w:hAnsi="Times New Roman"/>
          <w:sz w:val="24"/>
        </w:rPr>
        <w:t>8</w:t>
      </w:r>
    </w:p>
    <w:p w:rsidR="00740EAB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BF1914" w:rsidRPr="00BF1914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bCs/>
          <w:kern w:val="1"/>
          <w:sz w:val="24"/>
          <w:lang w:eastAsia="ar-SA"/>
        </w:rPr>
        <w:t xml:space="preserve">Требования к предмету </w:t>
      </w:r>
      <w:r w:rsidR="006274CC">
        <w:rPr>
          <w:rFonts w:ascii="Times New Roman" w:hAnsi="Times New Roman"/>
          <w:b/>
          <w:bCs/>
          <w:kern w:val="1"/>
          <w:sz w:val="24"/>
          <w:lang w:eastAsia="ar-SA"/>
        </w:rPr>
        <w:t>оферты</w:t>
      </w: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iCs/>
          <w:kern w:val="1"/>
          <w:sz w:val="24"/>
          <w:lang w:eastAsia="ar-SA"/>
        </w:rPr>
        <w:t>1.Общие положения.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CA54E6" w:rsidRPr="00F24084" w:rsidRDefault="00BF1914" w:rsidP="00AC7007">
      <w:pPr>
        <w:ind w:right="282"/>
        <w:jc w:val="both"/>
        <w:rPr>
          <w:rFonts w:ascii="Times New Roman" w:hAnsi="Times New Roman"/>
          <w:b/>
          <w:sz w:val="24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AC7007" w:rsidRPr="00F24084">
        <w:rPr>
          <w:rFonts w:ascii="Times New Roman" w:hAnsi="Times New Roman"/>
          <w:b/>
          <w:sz w:val="24"/>
        </w:rPr>
        <w:t xml:space="preserve">выполнение </w:t>
      </w:r>
      <w:r w:rsidR="00884DF4" w:rsidRPr="00E122CD">
        <w:rPr>
          <w:rFonts w:ascii="Times New Roman" w:hAnsi="Times New Roman"/>
          <w:b/>
          <w:sz w:val="24"/>
        </w:rPr>
        <w:t>проектно</w:t>
      </w:r>
      <w:r w:rsidR="00884DF4" w:rsidRPr="00E122CD">
        <w:rPr>
          <w:rFonts w:ascii="Times New Roman" w:hAnsi="Times New Roman"/>
          <w:b/>
          <w:sz w:val="24"/>
        </w:rPr>
        <w:noBreakHyphen/>
        <w:t xml:space="preserve">изыскательских работ </w:t>
      </w:r>
      <w:r w:rsidR="00884DF4" w:rsidRPr="00E122CD">
        <w:rPr>
          <w:rFonts w:ascii="Times New Roman" w:hAnsi="Times New Roman"/>
          <w:b/>
          <w:bCs/>
          <w:sz w:val="24"/>
        </w:rPr>
        <w:t>и осуществление авторского надзора за выполнением строительно-монтажных работ</w:t>
      </w:r>
      <w:r w:rsidR="00884DF4" w:rsidRPr="00E122CD">
        <w:rPr>
          <w:rFonts w:ascii="Times New Roman" w:hAnsi="Times New Roman"/>
          <w:b/>
          <w:sz w:val="24"/>
        </w:rPr>
        <w:t xml:space="preserve"> в соответствии </w:t>
      </w:r>
      <w:r w:rsidR="00884DF4" w:rsidRPr="00E122CD">
        <w:rPr>
          <w:rFonts w:ascii="Times New Roman" w:hAnsi="Times New Roman"/>
          <w:b/>
          <w:kern w:val="2"/>
          <w:sz w:val="24"/>
          <w:lang w:eastAsia="ar-SA"/>
        </w:rPr>
        <w:t>с Заданиями на проектирование ЗП № 24-7  и ЗП № 24-16</w:t>
      </w:r>
      <w:r w:rsidR="00CA54E6" w:rsidRPr="00F24084">
        <w:rPr>
          <w:rFonts w:ascii="Times New Roman" w:hAnsi="Times New Roman"/>
          <w:b/>
          <w:sz w:val="24"/>
        </w:rPr>
        <w:t>.</w:t>
      </w:r>
    </w:p>
    <w:p w:rsidR="00AC7007" w:rsidRDefault="00AC7007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</w:p>
    <w:p w:rsidR="00BF1914" w:rsidRPr="00BF1914" w:rsidRDefault="00BF1914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BF1914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на тендер единым лотом.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Открытое </w:t>
      </w:r>
      <w:r w:rsidR="00AC7007">
        <w:rPr>
          <w:rFonts w:ascii="Times New Roman" w:hAnsi="Times New Roman"/>
          <w:kern w:val="1"/>
          <w:sz w:val="24"/>
          <w:lang w:eastAsia="ar-SA"/>
        </w:rPr>
        <w:t>а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кционерное </w:t>
      </w:r>
      <w:r w:rsidR="00AC7007">
        <w:rPr>
          <w:rFonts w:ascii="Times New Roman" w:hAnsi="Times New Roman"/>
          <w:kern w:val="1"/>
          <w:sz w:val="24"/>
          <w:lang w:eastAsia="ar-SA"/>
        </w:rPr>
        <w:t>о</w:t>
      </w:r>
      <w:r w:rsidRPr="00BF1914">
        <w:rPr>
          <w:rFonts w:ascii="Times New Roman" w:hAnsi="Times New Roman"/>
          <w:kern w:val="1"/>
          <w:sz w:val="24"/>
          <w:lang w:eastAsia="ar-SA"/>
        </w:rPr>
        <w:t>бщество «Славнефть – Ярославнефтеоргсинтез» (ОАО «Славнефть – ЯНОС»).</w:t>
      </w:r>
    </w:p>
    <w:p w:rsidR="00BF1914" w:rsidRPr="00085455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085455">
        <w:rPr>
          <w:rFonts w:ascii="Times New Roman" w:hAnsi="Times New Roman"/>
          <w:kern w:val="1"/>
          <w:sz w:val="24"/>
          <w:u w:val="single"/>
          <w:lang w:eastAsia="ar-SA"/>
        </w:rPr>
        <w:t>Плановые сроки выполнения работ, вошедших в объем тендера</w:t>
      </w:r>
      <w:r w:rsidRPr="00085455">
        <w:rPr>
          <w:rFonts w:ascii="Times New Roman" w:hAnsi="Times New Roman"/>
          <w:kern w:val="1"/>
          <w:sz w:val="24"/>
          <w:lang w:eastAsia="ar-SA"/>
        </w:rPr>
        <w:t>:</w:t>
      </w:r>
    </w:p>
    <w:p w:rsidR="00BF1914" w:rsidRPr="001571F6" w:rsidRDefault="001571F6" w:rsidP="001571F6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>
        <w:rPr>
          <w:rFonts w:ascii="Times New Roman" w:hAnsi="Times New Roman"/>
          <w:bCs/>
          <w:i/>
          <w:kern w:val="1"/>
          <w:sz w:val="24"/>
          <w:lang w:eastAsia="ar-SA"/>
        </w:rPr>
        <w:tab/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Начало работ – </w:t>
      </w:r>
      <w:r w:rsidR="00FA265E">
        <w:rPr>
          <w:rFonts w:ascii="Times New Roman" w:hAnsi="Times New Roman"/>
          <w:bCs/>
          <w:kern w:val="1"/>
          <w:sz w:val="24"/>
          <w:lang w:eastAsia="ar-SA"/>
        </w:rPr>
        <w:t>с даты подписания договора</w:t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, окончание работ – </w:t>
      </w:r>
      <w:r w:rsidR="00884DF4">
        <w:rPr>
          <w:rFonts w:ascii="Times New Roman" w:hAnsi="Times New Roman"/>
          <w:bCs/>
          <w:kern w:val="1"/>
          <w:sz w:val="24"/>
          <w:lang w:eastAsia="ar-SA"/>
        </w:rPr>
        <w:t>декабр</w:t>
      </w:r>
      <w:r w:rsidR="004D3810">
        <w:rPr>
          <w:rFonts w:ascii="Times New Roman" w:hAnsi="Times New Roman"/>
          <w:bCs/>
          <w:kern w:val="1"/>
          <w:sz w:val="24"/>
          <w:lang w:eastAsia="ar-SA"/>
        </w:rPr>
        <w:t>ь 20</w:t>
      </w:r>
      <w:r w:rsidR="00884DF4">
        <w:rPr>
          <w:rFonts w:ascii="Times New Roman" w:hAnsi="Times New Roman"/>
          <w:bCs/>
          <w:kern w:val="1"/>
          <w:sz w:val="24"/>
          <w:lang w:eastAsia="ar-SA"/>
        </w:rPr>
        <w:t>19</w:t>
      </w:r>
      <w:r w:rsidR="004D3810">
        <w:rPr>
          <w:rFonts w:ascii="Times New Roman" w:hAnsi="Times New Roman"/>
          <w:bCs/>
          <w:kern w:val="1"/>
          <w:sz w:val="24"/>
          <w:lang w:eastAsia="ar-SA"/>
        </w:rPr>
        <w:t xml:space="preserve"> г.</w:t>
      </w:r>
    </w:p>
    <w:p w:rsidR="001571F6" w:rsidRDefault="001571F6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BF1914" w:rsidRPr="00BF1914" w:rsidRDefault="00BF1914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(согласно статье </w:t>
      </w:r>
      <w:r w:rsidR="00B36B60">
        <w:rPr>
          <w:rFonts w:ascii="Times New Roman" w:hAnsi="Times New Roman"/>
          <w:kern w:val="1"/>
          <w:sz w:val="24"/>
          <w:u w:val="single"/>
          <w:lang w:eastAsia="ar-SA"/>
        </w:rPr>
        <w:t>2</w:t>
      </w: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 проекта Договора подряда)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7F7448">
        <w:rPr>
          <w:rFonts w:ascii="Times New Roman" w:hAnsi="Times New Roman"/>
          <w:kern w:val="1"/>
          <w:sz w:val="24"/>
          <w:lang w:eastAsia="ar-SA"/>
        </w:rPr>
        <w:t>В течение 90 календарных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дней после </w:t>
      </w:r>
      <w:r w:rsidR="00B36B60" w:rsidRPr="00B36B60">
        <w:rPr>
          <w:rFonts w:ascii="Times New Roman" w:hAnsi="Times New Roman"/>
          <w:kern w:val="1"/>
          <w:sz w:val="24"/>
          <w:lang w:eastAsia="ar-SA"/>
        </w:rPr>
        <w:t>получения счета-фактуры обязуется оплатить Подрядчику стоимость выполненной работы путем перечисления денежных средств на расчетный счет Подрядчика</w:t>
      </w:r>
      <w:r w:rsidRPr="00BF1914">
        <w:rPr>
          <w:rFonts w:ascii="Times New Roman" w:hAnsi="Times New Roman"/>
          <w:kern w:val="1"/>
          <w:sz w:val="24"/>
          <w:lang w:eastAsia="ar-SA"/>
        </w:rPr>
        <w:t>.</w:t>
      </w:r>
    </w:p>
    <w:p w:rsidR="00BF1914" w:rsidRPr="00BF1914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F82EF8" w:rsidRDefault="00BF1914" w:rsidP="00F82EF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Выдаваемая техническая документация:</w:t>
      </w:r>
      <w:r w:rsidR="007F7448" w:rsidRPr="007F7448"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E44573" w:rsidRDefault="001B7689" w:rsidP="004D511C">
      <w:pPr>
        <w:numPr>
          <w:ilvl w:val="0"/>
          <w:numId w:val="16"/>
        </w:numPr>
        <w:suppressAutoHyphens/>
        <w:spacing w:before="0"/>
        <w:jc w:val="both"/>
        <w:rPr>
          <w:rFonts w:ascii="Times New Roman" w:hAnsi="Times New Roman"/>
          <w:sz w:val="24"/>
        </w:rPr>
      </w:pPr>
      <w:r w:rsidRPr="004D511C">
        <w:rPr>
          <w:rFonts w:ascii="Times New Roman" w:hAnsi="Times New Roman"/>
          <w:kern w:val="1"/>
          <w:sz w:val="24"/>
          <w:lang w:eastAsia="ar-SA"/>
        </w:rPr>
        <w:t xml:space="preserve">Задание на </w:t>
      </w:r>
      <w:r w:rsidRPr="00E44573">
        <w:rPr>
          <w:rFonts w:ascii="Times New Roman" w:hAnsi="Times New Roman"/>
          <w:kern w:val="1"/>
          <w:sz w:val="24"/>
          <w:lang w:eastAsia="ar-SA"/>
        </w:rPr>
        <w:t xml:space="preserve">проектирование </w:t>
      </w:r>
      <w:r w:rsidR="00E44573" w:rsidRPr="00E44573">
        <w:rPr>
          <w:rFonts w:ascii="Times New Roman" w:hAnsi="Times New Roman"/>
          <w:sz w:val="24"/>
        </w:rPr>
        <w:t>№</w:t>
      </w:r>
      <w:r w:rsidR="002B1DFB">
        <w:rPr>
          <w:rFonts w:ascii="Times New Roman" w:hAnsi="Times New Roman"/>
          <w:sz w:val="24"/>
        </w:rPr>
        <w:t>24-7</w:t>
      </w:r>
      <w:r w:rsidR="00E44573">
        <w:rPr>
          <w:rFonts w:ascii="Times New Roman" w:hAnsi="Times New Roman"/>
          <w:sz w:val="24"/>
        </w:rPr>
        <w:t>;</w:t>
      </w:r>
    </w:p>
    <w:p w:rsidR="00BF1914" w:rsidRPr="002B1DFB" w:rsidRDefault="00E44573" w:rsidP="004D511C">
      <w:pPr>
        <w:numPr>
          <w:ilvl w:val="0"/>
          <w:numId w:val="16"/>
        </w:numPr>
        <w:suppressAutoHyphens/>
        <w:spacing w:before="0"/>
        <w:jc w:val="both"/>
        <w:rPr>
          <w:rFonts w:ascii="Times New Roman" w:hAnsi="Times New Roman"/>
          <w:sz w:val="24"/>
        </w:rPr>
      </w:pPr>
      <w:r w:rsidRPr="002B1DFB">
        <w:rPr>
          <w:rFonts w:ascii="Times New Roman" w:hAnsi="Times New Roman"/>
          <w:kern w:val="1"/>
          <w:sz w:val="24"/>
          <w:lang w:eastAsia="ar-SA"/>
        </w:rPr>
        <w:t xml:space="preserve">Задание на проектирование </w:t>
      </w:r>
      <w:r w:rsidRPr="002B1DFB">
        <w:rPr>
          <w:rFonts w:ascii="Times New Roman" w:hAnsi="Times New Roman"/>
          <w:sz w:val="24"/>
        </w:rPr>
        <w:t>№</w:t>
      </w:r>
      <w:r w:rsidR="002B1DFB" w:rsidRPr="002B1DFB">
        <w:rPr>
          <w:rFonts w:ascii="Times New Roman" w:hAnsi="Times New Roman"/>
          <w:sz w:val="24"/>
        </w:rPr>
        <w:t>24-16</w:t>
      </w:r>
      <w:r w:rsidR="004D511C" w:rsidRPr="002B1DFB">
        <w:rPr>
          <w:rFonts w:ascii="Times New Roman" w:hAnsi="Times New Roman"/>
          <w:sz w:val="24"/>
        </w:rPr>
        <w:t>.</w:t>
      </w:r>
    </w:p>
    <w:p w:rsidR="00E44573" w:rsidRDefault="00E44573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F82EF8" w:rsidRPr="00A133A0" w:rsidRDefault="00F82EF8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  <w:r w:rsidRPr="00A133A0">
        <w:rPr>
          <w:rFonts w:ascii="Times New Roman" w:hAnsi="Times New Roman"/>
          <w:kern w:val="1"/>
          <w:sz w:val="24"/>
          <w:lang w:eastAsia="ar-SA"/>
        </w:rPr>
        <w:t>Вышеперечисленн</w:t>
      </w:r>
      <w:r w:rsidR="00E44573">
        <w:rPr>
          <w:rFonts w:ascii="Times New Roman" w:hAnsi="Times New Roman"/>
          <w:kern w:val="1"/>
          <w:sz w:val="24"/>
          <w:lang w:eastAsia="ar-SA"/>
        </w:rPr>
        <w:t>ы</w:t>
      </w:r>
      <w:r w:rsidRPr="00A133A0">
        <w:rPr>
          <w:rFonts w:ascii="Times New Roman" w:hAnsi="Times New Roman"/>
          <w:kern w:val="1"/>
          <w:sz w:val="24"/>
          <w:lang w:eastAsia="ar-SA"/>
        </w:rPr>
        <w:t xml:space="preserve">е </w:t>
      </w:r>
      <w:r w:rsidR="00A814EE" w:rsidRPr="00A133A0">
        <w:rPr>
          <w:rFonts w:ascii="Times New Roman" w:hAnsi="Times New Roman"/>
          <w:kern w:val="1"/>
          <w:sz w:val="24"/>
          <w:lang w:eastAsia="ar-SA"/>
        </w:rPr>
        <w:t>З</w:t>
      </w:r>
      <w:r w:rsidRPr="00A133A0">
        <w:rPr>
          <w:rFonts w:ascii="Times New Roman" w:hAnsi="Times New Roman"/>
          <w:kern w:val="1"/>
          <w:sz w:val="24"/>
          <w:lang w:eastAsia="ar-SA"/>
        </w:rPr>
        <w:t>адани</w:t>
      </w:r>
      <w:r w:rsidR="00E44573">
        <w:rPr>
          <w:rFonts w:ascii="Times New Roman" w:hAnsi="Times New Roman"/>
          <w:kern w:val="1"/>
          <w:sz w:val="24"/>
          <w:lang w:eastAsia="ar-SA"/>
        </w:rPr>
        <w:t>я</w:t>
      </w:r>
      <w:r w:rsidRPr="00A133A0">
        <w:rPr>
          <w:rFonts w:ascii="Times New Roman" w:hAnsi="Times New Roman"/>
          <w:kern w:val="1"/>
          <w:sz w:val="24"/>
          <w:lang w:eastAsia="ar-SA"/>
        </w:rPr>
        <w:t xml:space="preserve"> на проектирование  выда</w:t>
      </w:r>
      <w:r w:rsidR="00E44573">
        <w:rPr>
          <w:rFonts w:ascii="Times New Roman" w:hAnsi="Times New Roman"/>
          <w:kern w:val="1"/>
          <w:sz w:val="24"/>
          <w:lang w:eastAsia="ar-SA"/>
        </w:rPr>
        <w:t>ю</w:t>
      </w:r>
      <w:r w:rsidRPr="00A133A0">
        <w:rPr>
          <w:rFonts w:ascii="Times New Roman" w:hAnsi="Times New Roman"/>
          <w:kern w:val="1"/>
          <w:sz w:val="24"/>
          <w:lang w:eastAsia="ar-SA"/>
        </w:rPr>
        <w:t>тся контрагентам в электронном виде.</w:t>
      </w:r>
    </w:p>
    <w:p w:rsidR="001B7689" w:rsidRDefault="00F82EF8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  <w:r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BF1914" w:rsidRPr="00BF1914" w:rsidRDefault="007F7448" w:rsidP="00BF1914">
      <w:pPr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>
        <w:rPr>
          <w:rFonts w:ascii="Times New Roman" w:hAnsi="Times New Roman"/>
          <w:b/>
          <w:iCs/>
          <w:kern w:val="1"/>
          <w:sz w:val="24"/>
          <w:lang w:eastAsia="ar-SA"/>
        </w:rPr>
        <w:t xml:space="preserve">2.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Технические требования к предмету закупки</w:t>
      </w:r>
    </w:p>
    <w:p w:rsidR="00ED6400" w:rsidRPr="00ED6400" w:rsidRDefault="00ED6400" w:rsidP="00ED640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W w:w="100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268"/>
        <w:gridCol w:w="3260"/>
        <w:gridCol w:w="1984"/>
        <w:gridCol w:w="1985"/>
      </w:tblGrid>
      <w:tr w:rsidR="002B45C5" w:rsidRPr="000951D3" w:rsidTr="002B45C5">
        <w:trPr>
          <w:trHeight w:val="300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0951D3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260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984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2B45C5" w:rsidRPr="000951D3" w:rsidTr="002B45C5">
        <w:trPr>
          <w:trHeight w:val="350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387112">
            <w:pPr>
              <w:keepNext/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2B45C5" w:rsidRPr="000951D3" w:rsidTr="002B45C5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2B45C5" w:rsidRPr="000951D3" w:rsidRDefault="002B45C5" w:rsidP="0038711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2B45C5" w:rsidRPr="000951D3" w:rsidRDefault="002B45C5" w:rsidP="0038711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2B45C5" w:rsidRPr="000951D3" w:rsidRDefault="002B45C5" w:rsidP="0038711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2B45C5" w:rsidRPr="000951D3" w:rsidRDefault="002B45C5" w:rsidP="0038711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2B45C5" w:rsidRPr="000951D3" w:rsidRDefault="002B45C5" w:rsidP="0038711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E44573" w:rsidRPr="00ED18BB" w:rsidTr="002B45C5">
        <w:trPr>
          <w:trHeight w:val="1056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E44573" w:rsidRPr="00ED18BB" w:rsidRDefault="00E44573" w:rsidP="00387112">
            <w:pPr>
              <w:rPr>
                <w:rFonts w:cs="Arial"/>
                <w:sz w:val="20"/>
                <w:szCs w:val="20"/>
              </w:rPr>
            </w:pPr>
            <w:r w:rsidRPr="00ED18B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Соответствие  технического предложения по составу и содержанию требованиям задания на проектирование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44573" w:rsidRPr="00884DF4" w:rsidRDefault="00884DF4" w:rsidP="00394938">
            <w:pPr>
              <w:rPr>
                <w:rFonts w:cs="Arial"/>
                <w:sz w:val="20"/>
                <w:szCs w:val="20"/>
              </w:rPr>
            </w:pPr>
            <w:r w:rsidRPr="00884DF4">
              <w:rPr>
                <w:rFonts w:cs="Arial"/>
                <w:sz w:val="20"/>
                <w:szCs w:val="20"/>
              </w:rPr>
              <w:t>Смета на выполнение работ с указанием всех видов и объемов работ в соответствии с заданием на проектирование и договором, а также применяемых расценок и расчетных коэффициентов (без стоимости)</w:t>
            </w:r>
            <w:r w:rsidR="00E44573" w:rsidRPr="00884DF4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E44573" w:rsidRPr="00E44573" w:rsidRDefault="00E44573" w:rsidP="00387112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соответствует / не соответствует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4573" w:rsidRPr="00E44573" w:rsidRDefault="00E44573" w:rsidP="00387112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Полное выполнение предъявляемых заданием требований</w:t>
            </w:r>
          </w:p>
        </w:tc>
      </w:tr>
    </w:tbl>
    <w:p w:rsidR="005A3B8D" w:rsidRDefault="005A3B8D" w:rsidP="00BF1914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763BE4" w:rsidRDefault="007F7448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3. </w:t>
      </w:r>
      <w:r w:rsidR="00763BE4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</w:t>
      </w:r>
      <w:r w:rsidR="00694B1C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ребования к контрагенту.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544"/>
        <w:gridCol w:w="2551"/>
        <w:gridCol w:w="1418"/>
        <w:gridCol w:w="1985"/>
      </w:tblGrid>
      <w:tr w:rsidR="007A54E1" w:rsidRPr="009A5B52" w:rsidTr="00E24046">
        <w:trPr>
          <w:trHeight w:val="481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7A54E1" w:rsidRPr="008E60E1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E60E1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544" w:type="dxa"/>
            <w:vMerge w:val="restart"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A5B52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9A5B52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551" w:type="dxa"/>
            <w:vMerge w:val="restart"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A5B52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A5B52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9A5B52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A54E1" w:rsidRPr="009A5B52" w:rsidTr="00E24046">
        <w:trPr>
          <w:trHeight w:val="481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7A54E1" w:rsidRPr="008E60E1" w:rsidRDefault="007A54E1" w:rsidP="007A54E1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7A54E1" w:rsidRPr="005E153C" w:rsidTr="00E24046">
        <w:trPr>
          <w:trHeight w:val="371"/>
        </w:trPr>
        <w:tc>
          <w:tcPr>
            <w:tcW w:w="582" w:type="dxa"/>
            <w:shd w:val="clear" w:color="auto" w:fill="auto"/>
            <w:noWrap/>
            <w:vAlign w:val="center"/>
          </w:tcPr>
          <w:p w:rsidR="007A54E1" w:rsidRPr="005E153C" w:rsidRDefault="007A54E1" w:rsidP="007A54E1">
            <w:pPr>
              <w:rPr>
                <w:rFonts w:cs="Arial"/>
                <w:b/>
                <w:sz w:val="20"/>
                <w:szCs w:val="20"/>
              </w:rPr>
            </w:pPr>
            <w:r w:rsidRPr="005E153C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A54E1" w:rsidRPr="005E153C" w:rsidRDefault="007A54E1" w:rsidP="007A54E1">
            <w:pPr>
              <w:rPr>
                <w:rFonts w:cs="Arial"/>
                <w:b/>
                <w:sz w:val="20"/>
                <w:szCs w:val="20"/>
              </w:rPr>
            </w:pPr>
            <w:r w:rsidRPr="005E153C">
              <w:rPr>
                <w:rFonts w:cs="Arial"/>
                <w:b/>
                <w:sz w:val="20"/>
                <w:szCs w:val="20"/>
              </w:rPr>
              <w:t>Квалификационные требования к участникам закупки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A54E1" w:rsidRPr="005E153C" w:rsidRDefault="007A54E1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7A54E1" w:rsidRPr="005E153C" w:rsidRDefault="007A54E1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A54E1" w:rsidRPr="005E153C" w:rsidRDefault="007A54E1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E44573" w:rsidRPr="009A5B52" w:rsidTr="00E24046">
        <w:trPr>
          <w:trHeight w:val="1151"/>
        </w:trPr>
        <w:tc>
          <w:tcPr>
            <w:tcW w:w="582" w:type="dxa"/>
            <w:shd w:val="clear" w:color="auto" w:fill="auto"/>
            <w:noWrap/>
            <w:vAlign w:val="center"/>
          </w:tcPr>
          <w:p w:rsidR="00E44573" w:rsidRPr="00E44573" w:rsidRDefault="00E44573" w:rsidP="007A54E1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 xml:space="preserve">Выписка из реестра членов СРО  по форме, утвержденной Приказом Ростехнадзора от 16.02.2017г. №58, о допуске участника закупки к работам, которые оказывают влияние на безопасность объектов капитального строительства, соответствующего по видам работ предмету закупки, с правом выполнения работ по организации подготовки проектной документации. </w:t>
            </w:r>
          </w:p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Выписка должна быть выдана не ранее чем за один месяц до даты окончания срока сдачи оферт.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Заверенная копия выписки из реестра членов СРО по форме, утвержденной Приказом Ростехнадзора от 16.02.2017 г. №58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44573" w:rsidRPr="00E44573" w:rsidRDefault="00E44573" w:rsidP="007A54E1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4573" w:rsidRPr="00E44573" w:rsidRDefault="00E44573" w:rsidP="007A54E1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E44573" w:rsidRPr="009A5B52" w:rsidTr="00E24046">
        <w:trPr>
          <w:trHeight w:val="890"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44573" w:rsidRPr="00E44573" w:rsidRDefault="00E44573" w:rsidP="007A54E1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1.2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Уровень ответственности члена саморегулируемой организации по обязательствам по договору подряда на выполнение инженерных изысканий, подготовку проектной документации в соответствии с которым указанным членом внесен взнос в компенсационный фонд возмещения вреда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Заверенная копия выписки из реестра членов СРО по форме, утвержденной Приказом Ростехнадзора от 16.02.2017 г. №58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44573" w:rsidRPr="00E44573" w:rsidRDefault="00E44573" w:rsidP="00394938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394938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Первый уровень ответственности и выше</w:t>
            </w:r>
          </w:p>
        </w:tc>
      </w:tr>
      <w:tr w:rsidR="00E44573" w:rsidRPr="009A5B52" w:rsidTr="00E24046">
        <w:trPr>
          <w:trHeight w:val="2263"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44573" w:rsidRPr="00E44573" w:rsidRDefault="00E44573" w:rsidP="007A54E1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1.3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Наличие сертифицированной системы менеджмента качества в области выполнения ПИР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Копия свидетельства СМК ИСО 9001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44573" w:rsidRPr="00E44573" w:rsidRDefault="00E44573" w:rsidP="00394938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394938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E44573" w:rsidRPr="009A5B52" w:rsidTr="00F37D87">
        <w:trPr>
          <w:trHeight w:val="1108"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44573" w:rsidRPr="00E44573" w:rsidRDefault="00E44573" w:rsidP="00387112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1.4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Опыт работы по выполнению собственными силами проектных работ по объектам, аналогичным предмету закупки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 xml:space="preserve">Справка о заключенных и выполненных аналогичных договорах за последние </w:t>
            </w:r>
            <w:r w:rsidR="00394938">
              <w:rPr>
                <w:rFonts w:cs="Arial"/>
                <w:sz w:val="20"/>
                <w:szCs w:val="20"/>
              </w:rPr>
              <w:t>5</w:t>
            </w:r>
            <w:r w:rsidRPr="00E44573">
              <w:rPr>
                <w:rFonts w:cs="Arial"/>
                <w:sz w:val="20"/>
                <w:szCs w:val="20"/>
              </w:rPr>
              <w:t xml:space="preserve"> </w:t>
            </w:r>
            <w:r w:rsidR="00394938">
              <w:rPr>
                <w:rFonts w:cs="Arial"/>
                <w:sz w:val="20"/>
                <w:szCs w:val="20"/>
              </w:rPr>
              <w:t>лет</w:t>
            </w:r>
            <w:r w:rsidRPr="00E44573">
              <w:rPr>
                <w:rFonts w:cs="Arial"/>
                <w:sz w:val="20"/>
                <w:szCs w:val="20"/>
              </w:rPr>
              <w:t xml:space="preserve"> (по форме №5), предшествующие году подачи оферты, подтверждаемая копиями договоров (с копиями технических заданий, календарных планов), отчетами и актами выполненных работ (без коммерческой части)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44573" w:rsidRPr="00E44573" w:rsidRDefault="00E44573" w:rsidP="00394938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шт.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4573" w:rsidRPr="00E44573" w:rsidRDefault="00E44573" w:rsidP="00394938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 xml:space="preserve">не менее </w:t>
            </w:r>
            <w:r w:rsidR="00394938">
              <w:rPr>
                <w:rFonts w:cs="Arial"/>
                <w:sz w:val="20"/>
                <w:szCs w:val="20"/>
              </w:rPr>
              <w:t>3</w:t>
            </w:r>
            <w:r w:rsidRPr="00E44573">
              <w:rPr>
                <w:rFonts w:cs="Arial"/>
                <w:sz w:val="20"/>
                <w:szCs w:val="20"/>
              </w:rPr>
              <w:t xml:space="preserve"> работ за последние </w:t>
            </w:r>
            <w:r w:rsidR="00394938">
              <w:rPr>
                <w:rFonts w:cs="Arial"/>
                <w:sz w:val="20"/>
                <w:szCs w:val="20"/>
              </w:rPr>
              <w:t>5</w:t>
            </w:r>
            <w:r w:rsidRPr="00E44573">
              <w:rPr>
                <w:rFonts w:cs="Arial"/>
                <w:sz w:val="20"/>
                <w:szCs w:val="20"/>
              </w:rPr>
              <w:t xml:space="preserve"> </w:t>
            </w:r>
            <w:r w:rsidR="00394938">
              <w:rPr>
                <w:rFonts w:cs="Arial"/>
                <w:sz w:val="20"/>
                <w:szCs w:val="20"/>
              </w:rPr>
              <w:t>лет</w:t>
            </w:r>
            <w:r w:rsidRPr="00E44573">
              <w:rPr>
                <w:rFonts w:cs="Arial"/>
                <w:sz w:val="20"/>
                <w:szCs w:val="20"/>
              </w:rPr>
              <w:t>, предшествующие году подачи оферты</w:t>
            </w:r>
          </w:p>
        </w:tc>
      </w:tr>
      <w:tr w:rsidR="00F37D87" w:rsidRPr="005E153C" w:rsidTr="00E24046">
        <w:trPr>
          <w:trHeight w:val="415"/>
        </w:trPr>
        <w:tc>
          <w:tcPr>
            <w:tcW w:w="582" w:type="dxa"/>
            <w:tcBorders>
              <w:top w:val="nil"/>
            </w:tcBorders>
            <w:shd w:val="clear" w:color="auto" w:fill="auto"/>
            <w:noWrap/>
            <w:vAlign w:val="center"/>
          </w:tcPr>
          <w:p w:rsidR="00F37D87" w:rsidRPr="00E44573" w:rsidRDefault="00F37D87" w:rsidP="007A54E1">
            <w:pPr>
              <w:rPr>
                <w:rFonts w:cs="Arial"/>
                <w:b/>
                <w:sz w:val="20"/>
                <w:szCs w:val="20"/>
              </w:rPr>
            </w:pPr>
            <w:r w:rsidRPr="00E44573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</w:tcPr>
          <w:p w:rsidR="00F37D87" w:rsidRPr="00E44573" w:rsidRDefault="00F37D87" w:rsidP="007A54E1">
            <w:pPr>
              <w:rPr>
                <w:rFonts w:cs="Arial"/>
                <w:b/>
                <w:sz w:val="20"/>
                <w:szCs w:val="20"/>
              </w:rPr>
            </w:pPr>
            <w:r w:rsidRPr="00E44573">
              <w:rPr>
                <w:rFonts w:cs="Arial"/>
                <w:b/>
                <w:sz w:val="20"/>
                <w:szCs w:val="20"/>
              </w:rPr>
              <w:t>Требования о наличии финансовых ресурсов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  <w:vAlign w:val="center"/>
          </w:tcPr>
          <w:p w:rsidR="00F37D87" w:rsidRPr="00E44573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000000" w:fill="FFFFFF"/>
            <w:vAlign w:val="center"/>
          </w:tcPr>
          <w:p w:rsidR="00F37D87" w:rsidRPr="00E44573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vAlign w:val="center"/>
          </w:tcPr>
          <w:p w:rsidR="00F37D87" w:rsidRPr="00E44573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E44573" w:rsidRPr="009A5B52" w:rsidTr="00E24046">
        <w:trPr>
          <w:trHeight w:val="1657"/>
        </w:trPr>
        <w:tc>
          <w:tcPr>
            <w:tcW w:w="582" w:type="dxa"/>
            <w:shd w:val="clear" w:color="auto" w:fill="auto"/>
            <w:noWrap/>
            <w:vAlign w:val="center"/>
          </w:tcPr>
          <w:p w:rsidR="00E44573" w:rsidRPr="00E44573" w:rsidRDefault="00E44573" w:rsidP="007A54E1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2.1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Среднегодовой оборот участника закупки по выполнению ПИР за последние 3 года (предшествующие году подачи оферты).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4573" w:rsidRPr="00E44573" w:rsidRDefault="00E44573" w:rsidP="00E44573">
            <w:pPr>
              <w:numPr>
                <w:ilvl w:val="0"/>
                <w:numId w:val="15"/>
              </w:numPr>
              <w:spacing w:before="0" w:after="120"/>
              <w:ind w:left="317" w:hanging="357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Справка о среднегодовом обороте участника закупки по выполнению ПИР за последние 3 года, предшествующие году подачи оферты</w:t>
            </w:r>
          </w:p>
          <w:p w:rsidR="00E44573" w:rsidRPr="00E44573" w:rsidRDefault="00E44573" w:rsidP="00E44573">
            <w:pPr>
              <w:numPr>
                <w:ilvl w:val="0"/>
                <w:numId w:val="15"/>
              </w:numPr>
              <w:spacing w:before="0" w:after="120"/>
              <w:ind w:left="317" w:hanging="357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Заверенная копия «Отчета о прибылях и убытках» за последние 3 года, предшествующие году подачи оферты.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44573" w:rsidRPr="00E44573" w:rsidRDefault="00E44573" w:rsidP="00394938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руб. без НДС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4573" w:rsidRPr="00E44573" w:rsidRDefault="00E44573" w:rsidP="00394938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Среднегодовой оборот участника закупки* по выполнению ПИР за последние 3 года должен быть не ниже  10 000 000,00 руб.</w:t>
            </w:r>
          </w:p>
        </w:tc>
      </w:tr>
      <w:tr w:rsidR="00F37D87" w:rsidRPr="005E153C" w:rsidTr="00E24046">
        <w:trPr>
          <w:trHeight w:val="419"/>
        </w:trPr>
        <w:tc>
          <w:tcPr>
            <w:tcW w:w="582" w:type="dxa"/>
            <w:shd w:val="clear" w:color="auto" w:fill="auto"/>
            <w:noWrap/>
            <w:vAlign w:val="center"/>
          </w:tcPr>
          <w:p w:rsidR="00F37D87" w:rsidRPr="00E44573" w:rsidRDefault="00F37D87" w:rsidP="007A54E1">
            <w:pPr>
              <w:rPr>
                <w:rFonts w:cs="Arial"/>
                <w:b/>
                <w:sz w:val="20"/>
                <w:szCs w:val="20"/>
              </w:rPr>
            </w:pPr>
            <w:r w:rsidRPr="00E44573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37D87" w:rsidRPr="00E44573" w:rsidRDefault="00F37D87" w:rsidP="007A54E1">
            <w:pPr>
              <w:rPr>
                <w:rFonts w:cs="Arial"/>
                <w:b/>
                <w:sz w:val="20"/>
                <w:szCs w:val="20"/>
              </w:rPr>
            </w:pPr>
            <w:r w:rsidRPr="00E44573">
              <w:rPr>
                <w:rFonts w:cs="Arial"/>
                <w:b/>
                <w:sz w:val="20"/>
                <w:szCs w:val="20"/>
              </w:rPr>
              <w:t>Требования о наличии трудовых ресурсов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37D87" w:rsidRPr="00E44573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F37D87" w:rsidRPr="00E44573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37D87" w:rsidRPr="00E44573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E44573" w:rsidRPr="009A5B52" w:rsidTr="00E24046">
        <w:trPr>
          <w:trHeight w:val="164"/>
        </w:trPr>
        <w:tc>
          <w:tcPr>
            <w:tcW w:w="582" w:type="dxa"/>
            <w:shd w:val="clear" w:color="auto" w:fill="auto"/>
            <w:noWrap/>
            <w:vAlign w:val="center"/>
          </w:tcPr>
          <w:p w:rsidR="00E44573" w:rsidRPr="00E44573" w:rsidRDefault="00E44573" w:rsidP="007A54E1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3.1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Наличие главного специалиста (ГИП, менеджер проекта) для выполнения работ по предмету закупки с опытом работы по аналогичным проектам не менее 3 лет.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4573" w:rsidRPr="00E44573" w:rsidRDefault="00E44573" w:rsidP="00394938">
            <w:pPr>
              <w:spacing w:after="120"/>
              <w:ind w:left="329" w:hanging="329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1.Справка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проекта (по форме № 6).</w:t>
            </w:r>
          </w:p>
          <w:p w:rsidR="00E44573" w:rsidRPr="00E44573" w:rsidRDefault="00E44573" w:rsidP="00394938">
            <w:pPr>
              <w:spacing w:after="120"/>
              <w:ind w:left="329" w:hanging="329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2. Справка о выполненных ГИП (менеджером проектов) аналогичных договорах за последние 3 года (по форме №7) за подписью руководителя организации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44573" w:rsidRPr="00E44573" w:rsidRDefault="00E44573" w:rsidP="00394938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чел./лет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4573" w:rsidRPr="00E44573" w:rsidRDefault="00E44573" w:rsidP="00394938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не менее 1 человека с опытом работы по аналогичным проектам не менее 3 лет</w:t>
            </w:r>
          </w:p>
        </w:tc>
      </w:tr>
      <w:tr w:rsidR="00E44573" w:rsidRPr="009A5B52" w:rsidTr="00E24046">
        <w:trPr>
          <w:trHeight w:val="843"/>
        </w:trPr>
        <w:tc>
          <w:tcPr>
            <w:tcW w:w="582" w:type="dxa"/>
            <w:shd w:val="clear" w:color="auto" w:fill="auto"/>
            <w:noWrap/>
            <w:vAlign w:val="center"/>
          </w:tcPr>
          <w:p w:rsidR="00E44573" w:rsidRPr="00E44573" w:rsidRDefault="00E44573" w:rsidP="007A54E1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3.2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Наличие в штате организации не менее 2 профильных специалистов для разработки каждого из разделов проекта, предусмотренного Заданием на проектирование.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44573" w:rsidRPr="00E44573" w:rsidRDefault="00E44573" w:rsidP="00394938">
            <w:pPr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проекта (по форме № 6).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E44573" w:rsidRPr="00E44573" w:rsidRDefault="00E44573" w:rsidP="00394938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4573" w:rsidRPr="00E44573" w:rsidRDefault="00E44573" w:rsidP="00394938">
            <w:pPr>
              <w:jc w:val="center"/>
              <w:rPr>
                <w:rFonts w:cs="Arial"/>
                <w:sz w:val="20"/>
                <w:szCs w:val="20"/>
              </w:rPr>
            </w:pPr>
            <w:r w:rsidRPr="00E44573">
              <w:rPr>
                <w:rFonts w:cs="Arial"/>
                <w:sz w:val="20"/>
                <w:szCs w:val="20"/>
              </w:rPr>
              <w:t>не менее 2 человек на каждый раздел документации</w:t>
            </w:r>
          </w:p>
        </w:tc>
      </w:tr>
    </w:tbl>
    <w:p w:rsidR="007A54E1" w:rsidRPr="00700E42" w:rsidRDefault="007A54E1" w:rsidP="007A54E1">
      <w:pPr>
        <w:autoSpaceDE w:val="0"/>
        <w:ind w:firstLine="709"/>
        <w:jc w:val="both"/>
        <w:rPr>
          <w:sz w:val="20"/>
          <w:szCs w:val="20"/>
        </w:rPr>
      </w:pPr>
      <w:r w:rsidRPr="00700E42">
        <w:rPr>
          <w:sz w:val="20"/>
          <w:szCs w:val="20"/>
        </w:rPr>
        <w:t>*Допускается отклонение от установленного уровня, но не более 5%</w:t>
      </w:r>
    </w:p>
    <w:p w:rsidR="007A54E1" w:rsidRPr="00C3289F" w:rsidRDefault="007A54E1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</w:p>
    <w:p w:rsidR="000633A2" w:rsidRDefault="000633A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A932FE" w:rsidRDefault="00763BE4" w:rsidP="00763BE4">
      <w:pPr>
        <w:spacing w:before="0"/>
        <w:jc w:val="right"/>
        <w:rPr>
          <w:rFonts w:ascii="Times New Roman" w:hAnsi="Times New Roman"/>
          <w:bCs/>
          <w:sz w:val="24"/>
        </w:rPr>
      </w:pPr>
      <w:r w:rsidRPr="00A932FE">
        <w:rPr>
          <w:rFonts w:ascii="Times New Roman" w:hAnsi="Times New Roman"/>
          <w:bCs/>
          <w:sz w:val="24"/>
        </w:rPr>
        <w:t xml:space="preserve">Директор по снабжению               </w:t>
      </w:r>
      <w:r w:rsidRPr="00A932FE">
        <w:rPr>
          <w:rFonts w:ascii="Times New Roman" w:hAnsi="Times New Roman"/>
          <w:bCs/>
          <w:sz w:val="24"/>
        </w:rPr>
        <w:tab/>
      </w:r>
      <w:r w:rsidRPr="00A932FE">
        <w:rPr>
          <w:rFonts w:ascii="Times New Roman" w:hAnsi="Times New Roman"/>
          <w:bCs/>
          <w:sz w:val="24"/>
        </w:rPr>
        <w:tab/>
        <w:t xml:space="preserve"> ____________________    </w:t>
      </w:r>
      <w:r w:rsidR="0058528A" w:rsidRPr="00A932FE">
        <w:rPr>
          <w:rFonts w:ascii="Times New Roman" w:hAnsi="Times New Roman"/>
          <w:bCs/>
          <w:sz w:val="24"/>
        </w:rPr>
        <w:t>Д.Ю.Уржумов</w:t>
      </w:r>
    </w:p>
    <w:p w:rsidR="00434154" w:rsidRPr="00C3289F" w:rsidRDefault="00434154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34154" w:rsidRPr="00C3289F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</w:t>
      </w:r>
      <w:r w:rsidRPr="00A133A0">
        <w:rPr>
          <w:rFonts w:ascii="Times New Roman" w:hAnsi="Times New Roman"/>
          <w:sz w:val="24"/>
        </w:rPr>
        <w:t>№</w:t>
      </w:r>
      <w:r w:rsidR="007F503D">
        <w:rPr>
          <w:rFonts w:ascii="Times New Roman" w:hAnsi="Times New Roman"/>
          <w:sz w:val="24"/>
        </w:rPr>
        <w:t>153</w:t>
      </w:r>
      <w:r w:rsidRPr="00A133A0">
        <w:rPr>
          <w:rFonts w:ascii="Times New Roman" w:hAnsi="Times New Roman"/>
          <w:sz w:val="24"/>
        </w:rPr>
        <w:t>-КС</w:t>
      </w:r>
      <w:r w:rsidRPr="00C3289F">
        <w:rPr>
          <w:rFonts w:ascii="Times New Roman" w:hAnsi="Times New Roman"/>
          <w:sz w:val="24"/>
        </w:rPr>
        <w:t>-201</w:t>
      </w:r>
      <w:r w:rsidR="00A932FE">
        <w:rPr>
          <w:rFonts w:ascii="Times New Roman" w:hAnsi="Times New Roman"/>
          <w:sz w:val="24"/>
        </w:rPr>
        <w:t>8</w:t>
      </w:r>
    </w:p>
    <w:p w:rsidR="00CC17B8" w:rsidRDefault="00CC17B8" w:rsidP="00CC17B8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DD3C67" w:rsidRPr="00D53E31" w:rsidRDefault="00DD3C67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</w:t>
      </w:r>
      <w:r w:rsidRPr="00A133A0">
        <w:rPr>
          <w:rFonts w:ascii="Times New Roman" w:hAnsi="Times New Roman"/>
          <w:szCs w:val="22"/>
          <w:lang w:eastAsia="ar-SA"/>
        </w:rPr>
        <w:t xml:space="preserve">оферты </w:t>
      </w:r>
      <w:r w:rsidRPr="00A133A0">
        <w:rPr>
          <w:rFonts w:ascii="Times New Roman" w:hAnsi="Times New Roman"/>
          <w:sz w:val="23"/>
          <w:szCs w:val="23"/>
        </w:rPr>
        <w:t>№</w:t>
      </w:r>
      <w:r w:rsidR="0071448E">
        <w:rPr>
          <w:rFonts w:ascii="Times New Roman" w:hAnsi="Times New Roman"/>
          <w:sz w:val="23"/>
          <w:szCs w:val="23"/>
        </w:rPr>
        <w:t>153</w:t>
      </w:r>
      <w:r w:rsidRPr="00A133A0">
        <w:rPr>
          <w:rFonts w:ascii="Times New Roman" w:hAnsi="Times New Roman"/>
          <w:sz w:val="23"/>
          <w:szCs w:val="23"/>
        </w:rPr>
        <w:t>-КС-201</w:t>
      </w:r>
      <w:r w:rsidR="00A932FE">
        <w:rPr>
          <w:rFonts w:ascii="Times New Roman" w:hAnsi="Times New Roman"/>
          <w:sz w:val="23"/>
          <w:szCs w:val="23"/>
        </w:rPr>
        <w:t>8</w:t>
      </w:r>
      <w:r w:rsidRPr="001D52CE">
        <w:rPr>
          <w:rFonts w:ascii="Times New Roman" w:hAnsi="Times New Roman"/>
          <w:sz w:val="23"/>
          <w:szCs w:val="23"/>
        </w:rPr>
        <w:t xml:space="preserve"> от </w:t>
      </w:r>
      <w:r w:rsidRPr="001D52CE">
        <w:rPr>
          <w:rFonts w:ascii="Times New Roman" w:hAnsi="Times New Roman"/>
          <w:sz w:val="23"/>
          <w:szCs w:val="23"/>
          <w:highlight w:val="yellow"/>
        </w:rPr>
        <w:t>&lt;дата ПДО&gt;</w:t>
      </w:r>
      <w:r w:rsidRPr="00465A3A">
        <w:rPr>
          <w:rFonts w:ascii="Times New Roman" w:hAnsi="Times New Roman"/>
          <w:szCs w:val="22"/>
          <w:lang w:eastAsia="ar-SA"/>
        </w:rPr>
        <w:t>, мы &lt;наименование организации&gt; в лице &lt;наименование должности руководителя и его Ф.И.О.&gt; сообщаем о согласии сделать оферту № &lt;</w:t>
      </w:r>
      <w:r w:rsidR="00A932FE" w:rsidRPr="00A932FE">
        <w:rPr>
          <w:szCs w:val="22"/>
        </w:rPr>
        <w:t xml:space="preserve"> </w:t>
      </w:r>
      <w:r w:rsidR="00A932FE" w:rsidRPr="00A932FE">
        <w:rPr>
          <w:rFonts w:ascii="Times New Roman" w:hAnsi="Times New Roman"/>
          <w:szCs w:val="22"/>
        </w:rPr>
        <w:t>исх. номер оферты, который указывается один раз и действителен до подведения итогов закупочной процедуры</w:t>
      </w:r>
      <w:r w:rsidR="00A932FE" w:rsidRPr="00465A3A">
        <w:rPr>
          <w:rFonts w:ascii="Times New Roman" w:hAnsi="Times New Roman"/>
          <w:szCs w:val="22"/>
          <w:lang w:eastAsia="ar-SA"/>
        </w:rPr>
        <w:t xml:space="preserve"> </w:t>
      </w:r>
      <w:r w:rsidRPr="00465A3A">
        <w:rPr>
          <w:rFonts w:ascii="Times New Roman" w:hAnsi="Times New Roman"/>
          <w:szCs w:val="22"/>
          <w:lang w:eastAsia="ar-SA"/>
        </w:rPr>
        <w:t xml:space="preserve">&gt; от &lt;дата оферты&gt;. </w:t>
      </w:r>
    </w:p>
    <w:p w:rsidR="00CC17B8" w:rsidRPr="00465A3A" w:rsidRDefault="00A932FE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A932FE">
        <w:rPr>
          <w:rFonts w:ascii="Times New Roman" w:hAnsi="Times New Roman"/>
          <w:szCs w:val="22"/>
        </w:rPr>
        <w:t>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выплатить ОАО «Славнефть-ЯНОС» компенсацию в размере 5% от суммы Оферты. При несвоевременной или неполной выплате компенсации ОАО «Славнефть-ЯНОС» вправе начислить, а мы обязуемся уплатить пени в размере 0,5% от несвоевременно уплаченной суммы до момента полного погашения</w:t>
      </w:r>
      <w:r w:rsidR="00CC17B8" w:rsidRPr="00465A3A">
        <w:rPr>
          <w:rFonts w:ascii="Times New Roman" w:hAnsi="Times New Roman"/>
          <w:szCs w:val="22"/>
          <w:lang w:eastAsia="ar-SA"/>
        </w:rPr>
        <w:t>.</w:t>
      </w:r>
    </w:p>
    <w:p w:rsidR="00A932FE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2. </w:t>
      </w:r>
      <w:r w:rsidR="00A932FE" w:rsidRPr="00A932FE">
        <w:rPr>
          <w:rFonts w:ascii="Times New Roman" w:hAnsi="Times New Roman"/>
          <w:szCs w:val="22"/>
        </w:rPr>
        <w:t>Документы, предоставляемые нами в рамках предложения делать оферты № &lt;номер ПДО&gt; от &lt;дата ПДО&gt;, как по нашей инициативе, так и в ответ на запросы со стороны ОАО «Славнефть-ЯНОС», являются неотъемлемой частью нашей оферты</w:t>
      </w:r>
      <w:r w:rsidR="00A932FE">
        <w:rPr>
          <w:rFonts w:ascii="Times New Roman" w:hAnsi="Times New Roman"/>
          <w:szCs w:val="22"/>
        </w:rPr>
        <w:t>.</w:t>
      </w:r>
    </w:p>
    <w:p w:rsidR="00CC17B8" w:rsidRPr="00465A3A" w:rsidRDefault="00A932FE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 xml:space="preserve">3. </w:t>
      </w:r>
      <w:r w:rsidRPr="00A932FE">
        <w:rPr>
          <w:rFonts w:ascii="Times New Roman" w:hAnsi="Times New Roman"/>
          <w:szCs w:val="22"/>
        </w:rPr>
        <w:t>В случае принятия нашей оферты, мы обязуемся заключить с ОАО «Славнефть-ЯНОС» договор</w:t>
      </w:r>
      <w:r w:rsidR="00271A27" w:rsidRPr="00A932FE">
        <w:rPr>
          <w:rFonts w:ascii="Times New Roman" w:hAnsi="Times New Roman"/>
          <w:szCs w:val="22"/>
          <w:lang w:eastAsia="ar-SA"/>
        </w:rPr>
        <w:t xml:space="preserve"> </w:t>
      </w:r>
      <w:r w:rsidR="00CC17B8" w:rsidRPr="00A932FE">
        <w:rPr>
          <w:rFonts w:ascii="Times New Roman" w:hAnsi="Times New Roman"/>
          <w:szCs w:val="22"/>
          <w:lang w:eastAsia="ar-SA"/>
        </w:rPr>
        <w:t xml:space="preserve">на </w:t>
      </w:r>
      <w:r w:rsidR="0058528A" w:rsidRPr="000436D8">
        <w:rPr>
          <w:rFonts w:ascii="Times New Roman" w:hAnsi="Times New Roman"/>
          <w:b/>
          <w:szCs w:val="22"/>
          <w:lang w:eastAsia="ar-SA"/>
        </w:rPr>
        <w:t xml:space="preserve">выполнение </w:t>
      </w:r>
      <w:r w:rsidR="0071448E" w:rsidRPr="000436D8">
        <w:rPr>
          <w:rFonts w:ascii="Times New Roman" w:hAnsi="Times New Roman"/>
          <w:b/>
          <w:szCs w:val="22"/>
        </w:rPr>
        <w:t>проектно</w:t>
      </w:r>
      <w:r w:rsidR="0071448E" w:rsidRPr="000436D8">
        <w:rPr>
          <w:rFonts w:ascii="Times New Roman" w:hAnsi="Times New Roman"/>
          <w:b/>
          <w:szCs w:val="22"/>
        </w:rPr>
        <w:noBreakHyphen/>
        <w:t xml:space="preserve">изыскательских работ </w:t>
      </w:r>
      <w:r w:rsidR="0071448E" w:rsidRPr="000436D8">
        <w:rPr>
          <w:rFonts w:ascii="Times New Roman" w:hAnsi="Times New Roman"/>
          <w:b/>
          <w:bCs/>
          <w:szCs w:val="22"/>
        </w:rPr>
        <w:t>и осуществление авторского надзора за выполнением строительно-монтажных работ</w:t>
      </w:r>
      <w:r w:rsidR="0071448E" w:rsidRPr="000436D8">
        <w:rPr>
          <w:rFonts w:ascii="Times New Roman" w:hAnsi="Times New Roman"/>
          <w:b/>
          <w:szCs w:val="22"/>
        </w:rPr>
        <w:t xml:space="preserve"> в соответствии </w:t>
      </w:r>
      <w:r w:rsidR="0071448E" w:rsidRPr="000436D8">
        <w:rPr>
          <w:rFonts w:ascii="Times New Roman" w:hAnsi="Times New Roman"/>
          <w:b/>
          <w:kern w:val="2"/>
          <w:szCs w:val="22"/>
          <w:lang w:eastAsia="ar-SA"/>
        </w:rPr>
        <w:t>с Задани</w:t>
      </w:r>
      <w:r w:rsidR="000436D8">
        <w:rPr>
          <w:rFonts w:ascii="Times New Roman" w:hAnsi="Times New Roman"/>
          <w:b/>
          <w:kern w:val="2"/>
          <w:szCs w:val="22"/>
          <w:lang w:eastAsia="ar-SA"/>
        </w:rPr>
        <w:t>ями на проектирование ЗП № 24-7</w:t>
      </w:r>
      <w:r w:rsidR="0071448E" w:rsidRPr="000436D8">
        <w:rPr>
          <w:rFonts w:ascii="Times New Roman" w:hAnsi="Times New Roman"/>
          <w:b/>
          <w:kern w:val="2"/>
          <w:szCs w:val="22"/>
          <w:lang w:eastAsia="ar-SA"/>
        </w:rPr>
        <w:t xml:space="preserve"> и ЗП № 24-16</w:t>
      </w:r>
      <w:r w:rsidR="00CA54E6" w:rsidRPr="00A932FE">
        <w:rPr>
          <w:rFonts w:ascii="Times New Roman" w:hAnsi="Times New Roman"/>
          <w:b/>
          <w:szCs w:val="22"/>
          <w:lang w:eastAsia="ar-SA"/>
        </w:rPr>
        <w:t xml:space="preserve"> </w:t>
      </w:r>
      <w:r w:rsidRPr="00A932FE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 дней с моме</w:t>
      </w:r>
      <w:bookmarkStart w:id="0" w:name="_GoBack"/>
      <w:bookmarkEnd w:id="0"/>
      <w:r w:rsidRPr="00A932FE">
        <w:rPr>
          <w:rFonts w:ascii="Times New Roman" w:hAnsi="Times New Roman"/>
          <w:szCs w:val="22"/>
        </w:rPr>
        <w:t>нта уведомления о принятии нашей оферты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. </w:t>
      </w:r>
    </w:p>
    <w:p w:rsidR="00CC17B8" w:rsidRPr="00465A3A" w:rsidRDefault="00A932FE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A932FE">
        <w:rPr>
          <w:rFonts w:ascii="Times New Roman" w:hAnsi="Times New Roman"/>
          <w:szCs w:val="22"/>
        </w:rPr>
        <w:t>Если по каким-либо причинам мы откажемся (уклонимся) от подписания договора на предложенных нами в оферте №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выплатить Обществу компенсацию в размере 10% от суммы акцептованной Оферты. Признаем, что при несвоевременной или неполной выплате компенсации ОАО «Славнефть-ЯНОС» вправе начислить, мы обязаны уплатить, пени в размере 0,5% от несвоевременно уплаченной суммы до момента полного погашения</w:t>
      </w:r>
      <w:r w:rsidR="00CC17B8" w:rsidRPr="00465A3A">
        <w:rPr>
          <w:rFonts w:ascii="Times New Roman" w:hAnsi="Times New Roman"/>
          <w:szCs w:val="22"/>
          <w:lang w:eastAsia="ar-SA"/>
        </w:rPr>
        <w:t>.</w:t>
      </w:r>
    </w:p>
    <w:p w:rsidR="00CC17B8" w:rsidRPr="00465A3A" w:rsidRDefault="00A932FE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="00CC17B8" w:rsidRPr="00465A3A">
        <w:rPr>
          <w:rFonts w:ascii="Times New Roman" w:hAnsi="Times New Roman"/>
          <w:szCs w:val="22"/>
          <w:lang w:eastAsia="ar-SA"/>
        </w:rPr>
        <w:t>. Сообщаем о себе следующее: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CC17B8" w:rsidRDefault="00CC17B8" w:rsidP="00A932FE">
      <w:pPr>
        <w:widowControl w:val="0"/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  <w:r w:rsidR="00A932FE">
        <w:rPr>
          <w:rFonts w:ascii="Times New Roman" w:hAnsi="Times New Roman"/>
          <w:szCs w:val="22"/>
          <w:lang w:eastAsia="ar-SA"/>
        </w:rPr>
        <w:t>_________________</w:t>
      </w:r>
      <w:r w:rsidRPr="00465A3A">
        <w:rPr>
          <w:rFonts w:ascii="Times New Roman" w:hAnsi="Times New Roman"/>
          <w:szCs w:val="22"/>
          <w:lang w:eastAsia="ar-SA"/>
        </w:rPr>
        <w:t>____________________________</w:t>
      </w:r>
    </w:p>
    <w:p w:rsidR="00CC17B8" w:rsidRPr="00465A3A" w:rsidRDefault="00A932FE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="00CC17B8" w:rsidRPr="00465A3A">
        <w:rPr>
          <w:rFonts w:ascii="Times New Roman" w:hAnsi="Times New Roman"/>
          <w:szCs w:val="22"/>
          <w:lang w:eastAsia="ar-SA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CC17B8" w:rsidRPr="00465A3A" w:rsidRDefault="00A932FE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6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A932FE" w:rsidRDefault="00A932FE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E1704" w:rsidRDefault="004E1704" w:rsidP="00CC17B8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E1704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</w:t>
      </w:r>
      <w:r w:rsidRPr="00A133A0">
        <w:rPr>
          <w:rFonts w:ascii="Times New Roman" w:hAnsi="Times New Roman"/>
          <w:sz w:val="24"/>
        </w:rPr>
        <w:t>делать Оферты №</w:t>
      </w:r>
      <w:r w:rsidR="0071448E">
        <w:rPr>
          <w:rFonts w:ascii="Times New Roman" w:hAnsi="Times New Roman"/>
          <w:sz w:val="24"/>
        </w:rPr>
        <w:t>153</w:t>
      </w:r>
      <w:r w:rsidRPr="00A133A0">
        <w:rPr>
          <w:rFonts w:ascii="Times New Roman" w:hAnsi="Times New Roman"/>
          <w:sz w:val="24"/>
        </w:rPr>
        <w:t>-КС-</w:t>
      </w:r>
      <w:r w:rsidRPr="00C3289F">
        <w:rPr>
          <w:rFonts w:ascii="Times New Roman" w:hAnsi="Times New Roman"/>
          <w:sz w:val="24"/>
        </w:rPr>
        <w:t>201</w:t>
      </w:r>
      <w:r w:rsidR="00A932FE">
        <w:rPr>
          <w:rFonts w:ascii="Times New Roman" w:hAnsi="Times New Roman"/>
          <w:sz w:val="24"/>
        </w:rPr>
        <w:t>8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«Славнефть-ЯНОС» с целью заключения договора </w:t>
      </w:r>
      <w:r w:rsidR="00C1091E">
        <w:rPr>
          <w:rFonts w:ascii="Times New Roman" w:hAnsi="Times New Roman"/>
          <w:szCs w:val="22"/>
        </w:rPr>
        <w:t xml:space="preserve">для </w:t>
      </w:r>
      <w:r w:rsidRPr="00C3289F">
        <w:rPr>
          <w:rFonts w:ascii="Times New Roman" w:hAnsi="Times New Roman"/>
          <w:szCs w:val="22"/>
        </w:rPr>
        <w:t>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C3289F" w:rsidRPr="00C3289F" w:rsidTr="00D9443F">
        <w:trPr>
          <w:trHeight w:val="363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C3289F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359" w:type="dxa"/>
          </w:tcPr>
          <w:p w:rsidR="00D549DA" w:rsidRPr="00320CD0" w:rsidRDefault="005920B3" w:rsidP="0058528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CD0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="00614EE3" w:rsidRPr="00320CD0">
              <w:rPr>
                <w:rFonts w:ascii="Times New Roman" w:hAnsi="Times New Roman"/>
                <w:b/>
                <w:sz w:val="20"/>
                <w:szCs w:val="20"/>
              </w:rPr>
              <w:t xml:space="preserve">ыполнение </w:t>
            </w:r>
            <w:r w:rsidR="0071448E" w:rsidRPr="0071448E">
              <w:rPr>
                <w:rFonts w:ascii="Times New Roman" w:hAnsi="Times New Roman"/>
                <w:b/>
                <w:sz w:val="20"/>
                <w:szCs w:val="20"/>
              </w:rPr>
              <w:t>проектно</w:t>
            </w:r>
            <w:r w:rsidR="0071448E" w:rsidRPr="0071448E">
              <w:rPr>
                <w:rFonts w:ascii="Times New Roman" w:hAnsi="Times New Roman"/>
                <w:b/>
                <w:sz w:val="20"/>
                <w:szCs w:val="20"/>
              </w:rPr>
              <w:noBreakHyphen/>
              <w:t xml:space="preserve">изыскательских работ </w:t>
            </w:r>
            <w:r w:rsidR="0071448E" w:rsidRPr="0071448E">
              <w:rPr>
                <w:rFonts w:ascii="Times New Roman" w:hAnsi="Times New Roman"/>
                <w:b/>
                <w:bCs/>
                <w:sz w:val="20"/>
                <w:szCs w:val="20"/>
              </w:rPr>
              <w:t>и осуществление авторского надзора за выполнением строительно-монтажных работ</w:t>
            </w:r>
            <w:r w:rsidR="0071448E" w:rsidRPr="0071448E">
              <w:rPr>
                <w:rFonts w:ascii="Times New Roman" w:hAnsi="Times New Roman"/>
                <w:b/>
                <w:sz w:val="20"/>
                <w:szCs w:val="20"/>
              </w:rPr>
              <w:t xml:space="preserve"> в соответствии </w:t>
            </w:r>
            <w:r w:rsidR="0071448E" w:rsidRPr="0071448E">
              <w:rPr>
                <w:rFonts w:ascii="Times New Roman" w:hAnsi="Times New Roman"/>
                <w:b/>
                <w:kern w:val="2"/>
                <w:sz w:val="20"/>
                <w:szCs w:val="20"/>
                <w:lang w:eastAsia="ar-SA"/>
              </w:rPr>
              <w:t>с Заданиями на проектирование ЗП № 24-7  и ЗП № 24-16</w:t>
            </w:r>
          </w:p>
        </w:tc>
      </w:tr>
      <w:tr w:rsidR="00C3289F" w:rsidRPr="00C3289F" w:rsidTr="00D9443F">
        <w:trPr>
          <w:trHeight w:val="521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4359" w:type="dxa"/>
          </w:tcPr>
          <w:p w:rsidR="00D549DA" w:rsidRPr="00FA265E" w:rsidRDefault="00D549DA" w:rsidP="00401A25">
            <w:pP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</w:pPr>
          </w:p>
        </w:tc>
      </w:tr>
      <w:tr w:rsidR="00C3289F" w:rsidRPr="00C3289F" w:rsidTr="00D9443F">
        <w:trPr>
          <w:trHeight w:val="675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26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198"/>
        </w:trPr>
        <w:tc>
          <w:tcPr>
            <w:tcW w:w="5103" w:type="dxa"/>
          </w:tcPr>
          <w:p w:rsidR="00D549DA" w:rsidRPr="00EB5618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C3289F" w:rsidTr="00D9443F">
        <w:trPr>
          <w:trHeight w:val="23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A932FE" w:rsidRPr="00B157A8" w:rsidRDefault="00A932FE" w:rsidP="00A932FE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B157A8">
        <w:rPr>
          <w:rFonts w:ascii="Times New Roman" w:hAnsi="Times New Roman"/>
          <w:szCs w:val="22"/>
        </w:rPr>
        <w:t xml:space="preserve">Настоящее предложение может быть акцептовано до «____» __________________ _____ г. </w:t>
      </w:r>
      <w:r w:rsidRPr="00B157A8">
        <w:rPr>
          <w:rFonts w:ascii="Times New Roman" w:hAnsi="Times New Roman"/>
          <w:sz w:val="18"/>
          <w:szCs w:val="18"/>
        </w:rPr>
        <w:t>(включительно).</w:t>
      </w:r>
    </w:p>
    <w:p w:rsidR="00A932FE" w:rsidRPr="00D27C89" w:rsidRDefault="00A932FE" w:rsidP="00A932FE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A932FE" w:rsidRPr="00D27C89" w:rsidRDefault="00A932FE" w:rsidP="00A932FE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A932FE" w:rsidRPr="00D27C89" w:rsidRDefault="00A932FE" w:rsidP="00A932FE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A932FE" w:rsidRDefault="00A932FE" w:rsidP="00A932FE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A932FE" w:rsidRPr="0005208E" w:rsidRDefault="00A932FE" w:rsidP="00A932FE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05208E">
        <w:rPr>
          <w:rFonts w:ascii="Times New Roman" w:hAnsi="Times New Roman"/>
          <w:szCs w:val="22"/>
        </w:rPr>
        <w:t>Дата</w:t>
      </w:r>
      <w:r>
        <w:rPr>
          <w:rFonts w:ascii="Times New Roman" w:hAnsi="Times New Roman"/>
          <w:szCs w:val="22"/>
        </w:rPr>
        <w:t>,</w:t>
      </w:r>
      <w:r w:rsidRPr="0005208E">
        <w:rPr>
          <w:rFonts w:ascii="Times New Roman" w:hAnsi="Times New Roman"/>
          <w:szCs w:val="22"/>
        </w:rPr>
        <w:t xml:space="preserve"> указанная в уведомлении победителю</w:t>
      </w:r>
      <w:r>
        <w:rPr>
          <w:rFonts w:ascii="Times New Roman" w:hAnsi="Times New Roman"/>
          <w:szCs w:val="22"/>
        </w:rPr>
        <w:t>,</w:t>
      </w:r>
      <w:r w:rsidRPr="0005208E">
        <w:rPr>
          <w:rFonts w:ascii="Times New Roman" w:hAnsi="Times New Roman"/>
          <w:szCs w:val="22"/>
        </w:rPr>
        <w:t xml:space="preserve"> является датой акцепта оферты и датой заключения договора.</w:t>
      </w:r>
    </w:p>
    <w:p w:rsidR="00A932FE" w:rsidRPr="0005208E" w:rsidRDefault="00A932FE" w:rsidP="00A932FE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05208E">
        <w:rPr>
          <w:rFonts w:ascii="Times New Roman" w:hAnsi="Times New Roman"/>
          <w:szCs w:val="22"/>
        </w:rPr>
        <w:t xml:space="preserve"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 </w:t>
      </w:r>
    </w:p>
    <w:p w:rsidR="00D549DA" w:rsidRPr="00C3289F" w:rsidRDefault="00A932FE" w:rsidP="00A932FE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D27C89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8324F0" w:rsidRPr="00C3289F" w:rsidRDefault="00D549DA" w:rsidP="0011018B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  <w:t>МП</w:t>
      </w:r>
    </w:p>
    <w:p w:rsidR="00B71877" w:rsidRPr="00C3289F" w:rsidRDefault="00B71877" w:rsidP="00B71877">
      <w:pPr>
        <w:jc w:val="right"/>
        <w:rPr>
          <w:rFonts w:ascii="Times New Roman" w:hAnsi="Times New Roman"/>
          <w:b/>
        </w:rPr>
        <w:sectPr w:rsidR="00B71877" w:rsidRPr="00C3289F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C1091E">
        <w:rPr>
          <w:rFonts w:ascii="Times New Roman" w:hAnsi="Times New Roman"/>
          <w:b/>
          <w:bCs/>
          <w:sz w:val="24"/>
        </w:rPr>
        <w:t>8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</w:t>
      </w:r>
      <w:r w:rsidRPr="00A133A0">
        <w:rPr>
          <w:rFonts w:ascii="Times New Roman" w:hAnsi="Times New Roman"/>
          <w:sz w:val="24"/>
        </w:rPr>
        <w:t>делать Оферты №</w:t>
      </w:r>
      <w:r w:rsidR="0071448E">
        <w:rPr>
          <w:rFonts w:ascii="Times New Roman" w:hAnsi="Times New Roman"/>
          <w:sz w:val="24"/>
        </w:rPr>
        <w:t>153</w:t>
      </w:r>
      <w:r w:rsidRPr="00A133A0">
        <w:rPr>
          <w:rFonts w:ascii="Times New Roman" w:hAnsi="Times New Roman"/>
          <w:sz w:val="24"/>
        </w:rPr>
        <w:t>-КС</w:t>
      </w:r>
      <w:r w:rsidRPr="00C3289F">
        <w:rPr>
          <w:rFonts w:ascii="Times New Roman" w:hAnsi="Times New Roman"/>
          <w:sz w:val="24"/>
        </w:rPr>
        <w:t>-201</w:t>
      </w:r>
      <w:r w:rsidR="00A932FE">
        <w:rPr>
          <w:rFonts w:ascii="Times New Roman" w:hAnsi="Times New Roman"/>
          <w:sz w:val="24"/>
        </w:rPr>
        <w:t>8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3C3181" w:rsidRPr="00D53E31" w:rsidRDefault="00132B25" w:rsidP="00223D66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</w:rPr>
        <w:br w:type="page"/>
      </w:r>
      <w:r w:rsidR="00D9443F">
        <w:rPr>
          <w:rFonts w:ascii="Times New Roman" w:hAnsi="Times New Roman"/>
          <w:b/>
          <w:bCs/>
          <w:sz w:val="24"/>
        </w:rPr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C1091E">
        <w:rPr>
          <w:rFonts w:ascii="Times New Roman" w:hAnsi="Times New Roman"/>
          <w:b/>
          <w:bCs/>
          <w:sz w:val="24"/>
        </w:rPr>
        <w:t>5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</w:t>
      </w:r>
      <w:r w:rsidRPr="00A133A0">
        <w:rPr>
          <w:rFonts w:ascii="Times New Roman" w:hAnsi="Times New Roman"/>
          <w:sz w:val="24"/>
        </w:rPr>
        <w:t>делать Оферты №</w:t>
      </w:r>
      <w:r w:rsidR="0071448E">
        <w:rPr>
          <w:rFonts w:ascii="Times New Roman" w:hAnsi="Times New Roman"/>
          <w:sz w:val="24"/>
        </w:rPr>
        <w:t>153</w:t>
      </w:r>
      <w:r w:rsidRPr="00A133A0">
        <w:rPr>
          <w:rFonts w:ascii="Times New Roman" w:hAnsi="Times New Roman"/>
          <w:sz w:val="24"/>
        </w:rPr>
        <w:t>-КС</w:t>
      </w:r>
      <w:r w:rsidRPr="00D53E31">
        <w:rPr>
          <w:rFonts w:ascii="Times New Roman" w:hAnsi="Times New Roman"/>
          <w:sz w:val="24"/>
        </w:rPr>
        <w:t>-201</w:t>
      </w:r>
      <w:r w:rsidR="00A932FE">
        <w:rPr>
          <w:rFonts w:ascii="Times New Roman" w:hAnsi="Times New Roman"/>
          <w:sz w:val="24"/>
        </w:rPr>
        <w:t>8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8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1651"/>
        <w:gridCol w:w="770"/>
        <w:gridCol w:w="789"/>
        <w:gridCol w:w="1559"/>
        <w:gridCol w:w="1701"/>
        <w:gridCol w:w="50"/>
        <w:gridCol w:w="1935"/>
      </w:tblGrid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71448E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Справка о заключенных и выполненных аналогичных договорах за </w:t>
            </w:r>
            <w:r w:rsidR="0071448E">
              <w:rPr>
                <w:rFonts w:ascii="Times New Roman" w:hAnsi="Times New Roman"/>
                <w:b/>
                <w:bCs/>
                <w:color w:val="000000"/>
                <w:sz w:val="24"/>
              </w:rPr>
              <w:t>5</w:t>
            </w: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 w:rsidR="0071448E">
              <w:rPr>
                <w:rFonts w:ascii="Times New Roman" w:hAnsi="Times New Roman"/>
                <w:b/>
                <w:bCs/>
                <w:color w:val="000000"/>
                <w:sz w:val="24"/>
              </w:rPr>
              <w:t>лет</w:t>
            </w: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*</w:t>
            </w:r>
          </w:p>
        </w:tc>
      </w:tr>
      <w:tr w:rsidR="00D86698" w:rsidRPr="00D86698" w:rsidTr="00CD4DF9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Контактное лицо, его должность, телефон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заключения договора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выполнения обязательств по договору 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Сумма договора, тыс. руб.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Сведения о рекламациях по перечисленным договорам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5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74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"_______"_____________________201_г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28"/>
        </w:trPr>
        <w:tc>
          <w:tcPr>
            <w:tcW w:w="80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86698" w:rsidRPr="00D86698" w:rsidRDefault="00D86698" w:rsidP="00D86698">
      <w:pPr>
        <w:spacing w:before="0" w:line="276" w:lineRule="auto"/>
        <w:rPr>
          <w:rFonts w:ascii="Times New Roman" w:hAnsi="Times New Roman"/>
          <w:sz w:val="24"/>
        </w:rPr>
      </w:pPr>
      <w:r w:rsidRPr="00D86698">
        <w:rPr>
          <w:rFonts w:ascii="Times New Roman" w:hAnsi="Times New Roman"/>
          <w:sz w:val="24"/>
        </w:rPr>
        <w:t xml:space="preserve">  </w:t>
      </w:r>
    </w:p>
    <w:p w:rsidR="00D86698" w:rsidRPr="00D86698" w:rsidRDefault="00D86698" w:rsidP="00D86698">
      <w:pPr>
        <w:spacing w:before="0" w:line="276" w:lineRule="auto"/>
        <w:rPr>
          <w:rFonts w:ascii="Times New Roman" w:hAnsi="Times New Roman"/>
          <w:b/>
          <w:szCs w:val="22"/>
        </w:rPr>
      </w:pPr>
      <w:r w:rsidRPr="00D86698">
        <w:rPr>
          <w:rFonts w:ascii="Times New Roman" w:hAnsi="Times New Roman"/>
          <w:sz w:val="24"/>
        </w:rP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Задании  на проектирование.</w:t>
      </w:r>
    </w:p>
    <w:p w:rsidR="00D86698" w:rsidRDefault="00D86698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  <w:sectPr w:rsidR="00D86698" w:rsidSect="00C1091E">
          <w:pgSz w:w="16838" w:h="11906" w:orient="landscape"/>
          <w:pgMar w:top="709" w:right="1134" w:bottom="426" w:left="1134" w:header="709" w:footer="709" w:gutter="0"/>
          <w:cols w:space="708"/>
          <w:docGrid w:linePitch="360"/>
        </w:sectPr>
      </w:pP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C1091E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</w:t>
      </w:r>
      <w:r w:rsidRPr="00A133A0">
        <w:rPr>
          <w:rFonts w:ascii="Times New Roman" w:hAnsi="Times New Roman"/>
          <w:sz w:val="24"/>
        </w:rPr>
        <w:t>Оферты №</w:t>
      </w:r>
      <w:r w:rsidR="0071448E">
        <w:rPr>
          <w:rFonts w:ascii="Times New Roman" w:hAnsi="Times New Roman"/>
          <w:sz w:val="24"/>
        </w:rPr>
        <w:t>153</w:t>
      </w:r>
      <w:r w:rsidRPr="00A133A0">
        <w:rPr>
          <w:rFonts w:ascii="Times New Roman" w:hAnsi="Times New Roman"/>
          <w:sz w:val="24"/>
        </w:rPr>
        <w:t>-КС</w:t>
      </w:r>
      <w:r w:rsidRPr="00D53E31">
        <w:rPr>
          <w:rFonts w:ascii="Times New Roman" w:hAnsi="Times New Roman"/>
          <w:sz w:val="24"/>
        </w:rPr>
        <w:t>-201</w:t>
      </w:r>
      <w:r w:rsidR="00A932FE">
        <w:rPr>
          <w:rFonts w:ascii="Times New Roman" w:hAnsi="Times New Roman"/>
          <w:sz w:val="24"/>
        </w:rPr>
        <w:t>8</w:t>
      </w:r>
    </w:p>
    <w:p w:rsidR="001A1FF6" w:rsidRPr="00D53E31" w:rsidRDefault="001A1FF6" w:rsidP="001A1FF6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64"/>
        <w:gridCol w:w="2271"/>
        <w:gridCol w:w="1843"/>
        <w:gridCol w:w="2410"/>
        <w:gridCol w:w="1559"/>
        <w:gridCol w:w="1559"/>
        <w:gridCol w:w="2835"/>
        <w:gridCol w:w="1843"/>
      </w:tblGrid>
      <w:tr w:rsidR="00956A84" w:rsidRPr="00956A84" w:rsidTr="00CD4DF9">
        <w:trPr>
          <w:trHeight w:val="221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956A8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Справка о наличии кадровых ресурсов*</w:t>
            </w:r>
          </w:p>
        </w:tc>
      </w:tr>
      <w:tr w:rsidR="00956A84" w:rsidRPr="00956A84" w:rsidTr="00CD4DF9">
        <w:trPr>
          <w:trHeight w:val="298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Претендента: _________________________________</w:t>
            </w:r>
          </w:p>
        </w:tc>
      </w:tr>
      <w:tr w:rsidR="00956A84" w:rsidRPr="00956A84" w:rsidTr="00CD4DF9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97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Стаж работы в </w:t>
            </w:r>
            <w:r w:rsidRPr="00956A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данной</w:t>
            </w: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должности, лет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Аттестация в области промышленной безопасности (с указанием областей, номера св-ва, даты выдачи)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Выполняемые разделы проекта**</w:t>
            </w:r>
          </w:p>
        </w:tc>
      </w:tr>
      <w:tr w:rsidR="00956A84" w:rsidRPr="00956A84" w:rsidTr="00CD4DF9">
        <w:trPr>
          <w:trHeight w:val="38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363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Специалисты по профилю работы (ГИПы, начальники отделов, инженеры-конструкторы и т.п. с разбивкой по отделам)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956A84" w:rsidRPr="00956A84" w:rsidRDefault="000436D8" w:rsidP="00C1091E">
      <w:pPr>
        <w:shd w:val="clear" w:color="auto" w:fill="FFFFFF"/>
        <w:spacing w:after="240"/>
        <w:ind w:firstLine="567"/>
        <w:jc w:val="both"/>
        <w:rPr>
          <w:rFonts w:ascii="Times New Roman" w:hAnsi="Times New Roman"/>
          <w:spacing w:val="-1"/>
          <w:szCs w:val="22"/>
        </w:rPr>
      </w:pPr>
      <w:r>
        <w:rPr>
          <w:rFonts w:ascii="Times New Roman" w:hAnsi="Times New Roman"/>
          <w:noProof/>
          <w:szCs w:val="22"/>
        </w:rPr>
        <w:pict>
          <v:line id="_x0000_s1028" style="position:absolute;left:0;text-align:left;z-index:251656192;mso-position-horizontal-relative:text;mso-position-vertical-relative:text" from="27.85pt,28.9pt" to="246.25pt,28.9pt" strokeweight=".7pt"/>
        </w:pict>
      </w:r>
      <w:r w:rsidR="00956A84" w:rsidRPr="00956A84">
        <w:rPr>
          <w:rFonts w:ascii="Times New Roman" w:hAnsi="Times New Roman"/>
          <w:szCs w:val="22"/>
        </w:rPr>
        <w:t>Всего общая численность организации составляет _______ чел.</w:t>
      </w:r>
    </w:p>
    <w:p w:rsidR="00956A84" w:rsidRPr="00956A84" w:rsidRDefault="00956A84" w:rsidP="00956A84">
      <w:pPr>
        <w:shd w:val="clear" w:color="auto" w:fill="FFFFFF"/>
        <w:spacing w:before="240"/>
        <w:ind w:left="1134" w:right="-40" w:firstLine="567"/>
        <w:rPr>
          <w:rFonts w:ascii="Times New Roman" w:hAnsi="Times New Roman"/>
          <w:szCs w:val="22"/>
        </w:rPr>
      </w:pPr>
      <w:r w:rsidRPr="00956A84">
        <w:rPr>
          <w:rFonts w:ascii="Times New Roman" w:hAnsi="Times New Roman"/>
          <w:spacing w:val="-1"/>
          <w:szCs w:val="22"/>
        </w:rPr>
        <w:t>(подпись, М.П.)</w:t>
      </w:r>
    </w:p>
    <w:p w:rsidR="00956A84" w:rsidRPr="00956A84" w:rsidRDefault="000436D8" w:rsidP="00956A84">
      <w:pPr>
        <w:shd w:val="clear" w:color="auto" w:fill="FFFFFF"/>
        <w:spacing w:before="240"/>
        <w:ind w:left="142" w:right="-40" w:firstLine="425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w:pict>
          <v:line id="_x0000_s1029" style="position:absolute;left:0;text-align:left;z-index:251657216" from="27.85pt,8.15pt" to="246.25pt,8.15pt" strokeweight=".7pt"/>
        </w:pict>
      </w:r>
      <w:r w:rsidR="00956A84" w:rsidRPr="00956A84">
        <w:rPr>
          <w:rFonts w:ascii="Times New Roman" w:hAnsi="Times New Roman"/>
          <w:spacing w:val="-1"/>
          <w:szCs w:val="22"/>
        </w:rPr>
        <w:t>(фамилия, имя, отчество подписавшего, должность)</w:t>
      </w: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  <w:r w:rsidRPr="00956A84">
        <w:rPr>
          <w:rFonts w:ascii="Times New Roman" w:hAnsi="Times New Roman"/>
          <w:b/>
          <w:szCs w:val="22"/>
        </w:rPr>
        <w:t>* В данной справке перечисляются все работники, входящие в штат организации – участника закупки.</w:t>
      </w:r>
    </w:p>
    <w:p w:rsidR="00632B82" w:rsidRDefault="00956A84" w:rsidP="00C1091E">
      <w:pPr>
        <w:shd w:val="clear" w:color="auto" w:fill="FFFFFF"/>
        <w:ind w:right="-40" w:firstLine="567"/>
        <w:jc w:val="both"/>
        <w:rPr>
          <w:rFonts w:ascii="Times New Roman" w:hAnsi="Times New Roman"/>
          <w:sz w:val="24"/>
        </w:rPr>
      </w:pPr>
      <w:r w:rsidRPr="00956A84">
        <w:rPr>
          <w:rFonts w:ascii="Times New Roman" w:hAnsi="Times New Roman"/>
          <w:b/>
          <w:szCs w:val="22"/>
        </w:rPr>
        <w:t>** В данном столбце указываются разделы проекта, выполняемые работниками, которые будут непосредственно привлечены участником отбора для выполнения работ по предмету закупки и не будут задействованы на период выполнения работ по предмету закупки на других объектах.</w:t>
      </w: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D11890" w:rsidRPr="00D53E31" w:rsidRDefault="00C1091E" w:rsidP="00D11890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br w:type="page"/>
      </w:r>
      <w:r w:rsidR="00D11890">
        <w:rPr>
          <w:rFonts w:ascii="Times New Roman" w:hAnsi="Times New Roman"/>
          <w:b/>
          <w:bCs/>
          <w:sz w:val="24"/>
        </w:rPr>
        <w:t xml:space="preserve">Форма № </w:t>
      </w:r>
      <w:r>
        <w:rPr>
          <w:rFonts w:ascii="Times New Roman" w:hAnsi="Times New Roman"/>
          <w:b/>
          <w:bCs/>
          <w:sz w:val="24"/>
        </w:rPr>
        <w:t>7</w:t>
      </w:r>
    </w:p>
    <w:p w:rsidR="00D11890" w:rsidRPr="002E1087" w:rsidRDefault="00D11890" w:rsidP="00D11890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 xml:space="preserve">к Предложению </w:t>
      </w:r>
      <w:r w:rsidRPr="00A133A0">
        <w:rPr>
          <w:rFonts w:ascii="Times New Roman" w:hAnsi="Times New Roman"/>
          <w:sz w:val="24"/>
        </w:rPr>
        <w:t>делать Оферты №</w:t>
      </w:r>
      <w:r w:rsidR="0071448E">
        <w:rPr>
          <w:rFonts w:ascii="Times New Roman" w:hAnsi="Times New Roman"/>
          <w:sz w:val="24"/>
        </w:rPr>
        <w:t>153</w:t>
      </w:r>
      <w:r w:rsidRPr="00A133A0">
        <w:rPr>
          <w:rFonts w:ascii="Times New Roman" w:hAnsi="Times New Roman"/>
          <w:sz w:val="24"/>
        </w:rPr>
        <w:t>-</w:t>
      </w:r>
      <w:r w:rsidRPr="002E1087">
        <w:rPr>
          <w:rFonts w:ascii="Times New Roman" w:hAnsi="Times New Roman"/>
          <w:sz w:val="24"/>
        </w:rPr>
        <w:t>КС-201</w:t>
      </w:r>
      <w:r w:rsidR="00A932FE">
        <w:rPr>
          <w:rFonts w:ascii="Times New Roman" w:hAnsi="Times New Roman"/>
          <w:sz w:val="24"/>
        </w:rPr>
        <w:t>8</w:t>
      </w:r>
    </w:p>
    <w:p w:rsidR="00C1091E" w:rsidRDefault="00C1091E" w:rsidP="00B40CD4">
      <w:pPr>
        <w:spacing w:before="0" w:after="200" w:line="276" w:lineRule="auto"/>
        <w:ind w:left="421"/>
        <w:jc w:val="center"/>
        <w:rPr>
          <w:rFonts w:ascii="Times New Roman" w:eastAsia="Calibri" w:hAnsi="Times New Roman"/>
          <w:b/>
          <w:bCs/>
          <w:color w:val="000000"/>
          <w:szCs w:val="22"/>
          <w:lang w:eastAsia="en-US"/>
        </w:rPr>
      </w:pPr>
    </w:p>
    <w:p w:rsidR="00B40CD4" w:rsidRPr="00B857C3" w:rsidRDefault="00C1091E" w:rsidP="00B40CD4">
      <w:pPr>
        <w:spacing w:before="0" w:after="200" w:line="276" w:lineRule="auto"/>
        <w:ind w:left="421"/>
        <w:jc w:val="center"/>
        <w:rPr>
          <w:rFonts w:ascii="Times New Roman" w:eastAsia="Calibri" w:hAnsi="Times New Roman"/>
          <w:b/>
          <w:bCs/>
          <w:color w:val="000000"/>
          <w:szCs w:val="22"/>
          <w:lang w:eastAsia="en-US"/>
        </w:rPr>
      </w:pPr>
      <w:r>
        <w:rPr>
          <w:b/>
          <w:bCs/>
          <w:color w:val="000000"/>
        </w:rPr>
        <w:t>Справка о выполненных ГИП (менеджером проектов) аналогичных договорах</w:t>
      </w:r>
      <w:r w:rsidRPr="000E0C9E">
        <w:rPr>
          <w:b/>
          <w:bCs/>
          <w:color w:val="000000"/>
        </w:rPr>
        <w:t>*</w:t>
      </w:r>
    </w:p>
    <w:p w:rsidR="00B40CD4" w:rsidRPr="00B857C3" w:rsidRDefault="00B40CD4" w:rsidP="00B40CD4">
      <w:pPr>
        <w:spacing w:before="0" w:after="200" w:line="276" w:lineRule="auto"/>
        <w:rPr>
          <w:rFonts w:ascii="Times New Roman" w:eastAsia="Calibri" w:hAnsi="Times New Roman"/>
          <w:b/>
          <w:bCs/>
          <w:color w:val="000000"/>
          <w:szCs w:val="22"/>
          <w:lang w:eastAsia="en-US"/>
        </w:rPr>
      </w:pPr>
    </w:p>
    <w:p w:rsidR="00B40CD4" w:rsidRPr="00B857C3" w:rsidRDefault="00B40CD4" w:rsidP="00B40CD4">
      <w:pPr>
        <w:widowControl w:val="0"/>
        <w:spacing w:before="0" w:after="200" w:line="276" w:lineRule="auto"/>
        <w:jc w:val="center"/>
        <w:rPr>
          <w:rFonts w:ascii="Times New Roman" w:eastAsia="Calibri" w:hAnsi="Times New Roman"/>
          <w:color w:val="000000"/>
          <w:szCs w:val="22"/>
          <w:lang w:eastAsia="en-US"/>
        </w:rPr>
      </w:pPr>
      <w:r w:rsidRPr="00B857C3">
        <w:rPr>
          <w:rFonts w:ascii="Times New Roman" w:eastAsia="Calibri" w:hAnsi="Times New Roman"/>
          <w:color w:val="000000"/>
          <w:szCs w:val="22"/>
          <w:lang w:eastAsia="en-US"/>
        </w:rPr>
        <w:t>Наименование Претендента: _________________________________</w:t>
      </w:r>
    </w:p>
    <w:p w:rsidR="00B40CD4" w:rsidRPr="00B857C3" w:rsidRDefault="00B40CD4" w:rsidP="00B40CD4">
      <w:pPr>
        <w:widowControl w:val="0"/>
        <w:spacing w:before="0" w:after="200" w:line="276" w:lineRule="auto"/>
        <w:rPr>
          <w:rFonts w:ascii="Times New Roman" w:eastAsia="Calibri" w:hAnsi="Times New Roman"/>
          <w:color w:val="000000"/>
          <w:szCs w:val="22"/>
          <w:lang w:eastAsia="en-US"/>
        </w:rPr>
      </w:pPr>
    </w:p>
    <w:tbl>
      <w:tblPr>
        <w:tblW w:w="15246" w:type="dxa"/>
        <w:tblInd w:w="108" w:type="dxa"/>
        <w:tblLook w:val="04A0" w:firstRow="1" w:lastRow="0" w:firstColumn="1" w:lastColumn="0" w:noHBand="0" w:noVBand="1"/>
      </w:tblPr>
      <w:tblGrid>
        <w:gridCol w:w="494"/>
        <w:gridCol w:w="1809"/>
        <w:gridCol w:w="2000"/>
        <w:gridCol w:w="1836"/>
        <w:gridCol w:w="1425"/>
        <w:gridCol w:w="1914"/>
        <w:gridCol w:w="3563"/>
        <w:gridCol w:w="2205"/>
      </w:tblGrid>
      <w:tr w:rsidR="00B40CD4" w:rsidRPr="00B857C3" w:rsidTr="00F82EF8">
        <w:trPr>
          <w:trHeight w:val="140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№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Фамилия, имя, отчество специалиста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 xml:space="preserve">Образование, ученая степень 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Учебное заведение, год окончания, полученная специальность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Должность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Стаж работы в данной или аналогичной должности, лет</w:t>
            </w: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Сумма договора, тыс. руб.</w:t>
            </w:r>
          </w:p>
        </w:tc>
      </w:tr>
      <w:tr w:rsidR="00B40CD4" w:rsidRPr="00B857C3" w:rsidTr="00F82EF8">
        <w:trPr>
          <w:trHeight w:val="29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B40CD4" w:rsidRPr="00B857C3" w:rsidTr="00F82EF8">
        <w:trPr>
          <w:trHeight w:val="29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B40CD4" w:rsidRPr="00B857C3" w:rsidTr="00F82EF8">
        <w:trPr>
          <w:trHeight w:val="2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…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</w:tbl>
    <w:p w:rsidR="00B40CD4" w:rsidRPr="00B857C3" w:rsidRDefault="00B40CD4" w:rsidP="00B40CD4">
      <w:pPr>
        <w:shd w:val="clear" w:color="auto" w:fill="FFFFFF"/>
        <w:spacing w:after="240" w:line="276" w:lineRule="auto"/>
        <w:ind w:firstLine="567"/>
        <w:jc w:val="both"/>
        <w:rPr>
          <w:rFonts w:ascii="Times New Roman" w:eastAsia="Calibri" w:hAnsi="Times New Roman"/>
          <w:szCs w:val="22"/>
          <w:lang w:eastAsia="en-US"/>
        </w:rPr>
      </w:pPr>
      <w:r w:rsidRPr="00B857C3">
        <w:rPr>
          <w:rFonts w:ascii="Times New Roman" w:eastAsia="Calibri" w:hAnsi="Times New Roman"/>
          <w:szCs w:val="22"/>
          <w:lang w:eastAsia="en-US"/>
        </w:rPr>
        <w:t>Опыт работы на опасных производственных объектах в ходе выполнения договора - ____ лет.</w:t>
      </w:r>
    </w:p>
    <w:p w:rsidR="00B40CD4" w:rsidRPr="00B857C3" w:rsidRDefault="000436D8" w:rsidP="00B40CD4">
      <w:pPr>
        <w:shd w:val="clear" w:color="auto" w:fill="FFFFFF"/>
        <w:spacing w:before="360" w:after="200" w:line="276" w:lineRule="auto"/>
        <w:ind w:left="1134" w:right="-40" w:firstLine="567"/>
        <w:rPr>
          <w:rFonts w:ascii="Times New Roman" w:eastAsia="Calibri" w:hAnsi="Times New Roman"/>
          <w:szCs w:val="22"/>
          <w:lang w:eastAsia="en-US"/>
        </w:rPr>
      </w:pPr>
      <w:r>
        <w:rPr>
          <w:rFonts w:ascii="Times New Roman" w:eastAsia="Calibri" w:hAnsi="Times New Roman"/>
          <w:noProof/>
          <w:szCs w:val="22"/>
          <w:lang w:eastAsia="en-US"/>
        </w:rPr>
        <w:pict>
          <v:line id="Прямая соединительная линия 2" o:spid="_x0000_s1030" style="position:absolute;left:0;text-align:left;z-index:251658240;visibility:visible" from="27.95pt,2.95pt" to="246.3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" strokeweight=".7pt"/>
        </w:pict>
      </w:r>
      <w:r w:rsidR="00B40CD4" w:rsidRPr="00B857C3">
        <w:rPr>
          <w:rFonts w:ascii="Times New Roman" w:eastAsia="Calibri" w:hAnsi="Times New Roman"/>
          <w:spacing w:val="-1"/>
          <w:szCs w:val="22"/>
          <w:lang w:eastAsia="en-US"/>
        </w:rPr>
        <w:t>(подпись, М.П.)</w:t>
      </w:r>
    </w:p>
    <w:p w:rsidR="00B40CD4" w:rsidRPr="00B857C3" w:rsidRDefault="000436D8" w:rsidP="00B40CD4">
      <w:pPr>
        <w:shd w:val="clear" w:color="auto" w:fill="FFFFFF"/>
        <w:spacing w:before="360" w:after="200" w:line="276" w:lineRule="auto"/>
        <w:ind w:left="142" w:right="-40" w:firstLine="425"/>
        <w:rPr>
          <w:rFonts w:ascii="Times New Roman" w:eastAsia="Calibri" w:hAnsi="Times New Roman"/>
          <w:szCs w:val="22"/>
          <w:lang w:eastAsia="en-US"/>
        </w:rPr>
      </w:pPr>
      <w:r>
        <w:rPr>
          <w:rFonts w:ascii="Times New Roman" w:eastAsia="Calibri" w:hAnsi="Times New Roman"/>
          <w:noProof/>
          <w:szCs w:val="22"/>
          <w:lang w:eastAsia="en-US"/>
        </w:rPr>
        <w:pict>
          <v:line id="Прямая соединительная линия 1" o:spid="_x0000_s1031" style="position:absolute;left:0;text-align:left;z-index:251659264;visibility:visible" from="27.95pt,3.25pt" to="246.3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" strokeweight=".7pt"/>
        </w:pict>
      </w:r>
      <w:r w:rsidR="00B40CD4" w:rsidRPr="00B857C3">
        <w:rPr>
          <w:rFonts w:ascii="Times New Roman" w:eastAsia="Calibri" w:hAnsi="Times New Roman"/>
          <w:spacing w:val="-1"/>
          <w:szCs w:val="22"/>
          <w:lang w:eastAsia="en-US"/>
        </w:rPr>
        <w:t>(фамилия, имя, отчество подписавшего, должность)</w:t>
      </w:r>
    </w:p>
    <w:p w:rsidR="00D11890" w:rsidRPr="00B857C3" w:rsidRDefault="00B40CD4" w:rsidP="004F5AA4">
      <w:pPr>
        <w:shd w:val="clear" w:color="auto" w:fill="FFFFFF"/>
        <w:spacing w:before="240" w:after="200" w:line="276" w:lineRule="auto"/>
        <w:ind w:right="-40" w:firstLine="567"/>
        <w:jc w:val="both"/>
        <w:rPr>
          <w:rFonts w:ascii="Times New Roman" w:hAnsi="Times New Roman"/>
          <w:sz w:val="24"/>
        </w:rPr>
      </w:pPr>
      <w:r w:rsidRPr="00B857C3">
        <w:rPr>
          <w:rFonts w:ascii="Times New Roman" w:eastAsia="Calibri" w:hAnsi="Times New Roman"/>
          <w:b/>
          <w:szCs w:val="22"/>
          <w:lang w:eastAsia="en-US"/>
        </w:rPr>
        <w:t>* в данной справке перечисляются работники,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объектах.</w:t>
      </w:r>
    </w:p>
    <w:sectPr w:rsidR="00D11890" w:rsidRPr="00B857C3" w:rsidSect="00C1091E">
      <w:pgSz w:w="16838" w:h="11906" w:orient="landscape"/>
      <w:pgMar w:top="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938" w:rsidRDefault="00394938" w:rsidP="00FB07D9">
      <w:pPr>
        <w:spacing w:before="0"/>
      </w:pPr>
      <w:r>
        <w:separator/>
      </w:r>
    </w:p>
  </w:endnote>
  <w:endnote w:type="continuationSeparator" w:id="0">
    <w:p w:rsidR="00394938" w:rsidRDefault="00394938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938" w:rsidRDefault="00394938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436D8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938" w:rsidRDefault="00394938" w:rsidP="00FB07D9">
      <w:pPr>
        <w:spacing w:before="0"/>
      </w:pPr>
      <w:r>
        <w:separator/>
      </w:r>
    </w:p>
  </w:footnote>
  <w:footnote w:type="continuationSeparator" w:id="0">
    <w:p w:rsidR="00394938" w:rsidRDefault="00394938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FF32BA"/>
    <w:multiLevelType w:val="hybridMultilevel"/>
    <w:tmpl w:val="7674C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9"/>
  </w:num>
  <w:num w:numId="3">
    <w:abstractNumId w:val="0"/>
  </w:num>
  <w:num w:numId="4">
    <w:abstractNumId w:val="16"/>
  </w:num>
  <w:num w:numId="5">
    <w:abstractNumId w:val="12"/>
  </w:num>
  <w:num w:numId="6">
    <w:abstractNumId w:val="21"/>
  </w:num>
  <w:num w:numId="7">
    <w:abstractNumId w:val="8"/>
  </w:num>
  <w:num w:numId="8">
    <w:abstractNumId w:val="14"/>
  </w:num>
  <w:num w:numId="9">
    <w:abstractNumId w:val="2"/>
  </w:num>
  <w:num w:numId="10">
    <w:abstractNumId w:val="18"/>
  </w:num>
  <w:num w:numId="11">
    <w:abstractNumId w:val="15"/>
  </w:num>
  <w:num w:numId="12">
    <w:abstractNumId w:val="10"/>
  </w:num>
  <w:num w:numId="13">
    <w:abstractNumId w:val="11"/>
  </w:num>
  <w:num w:numId="14">
    <w:abstractNumId w:val="20"/>
  </w:num>
  <w:num w:numId="15">
    <w:abstractNumId w:val="9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91E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6C8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6D8"/>
    <w:rsid w:val="00043D24"/>
    <w:rsid w:val="0004418E"/>
    <w:rsid w:val="00044428"/>
    <w:rsid w:val="00044923"/>
    <w:rsid w:val="00044E54"/>
    <w:rsid w:val="0004540E"/>
    <w:rsid w:val="000456A1"/>
    <w:rsid w:val="00045CA0"/>
    <w:rsid w:val="000462B6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1FD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3A2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45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482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849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5C87"/>
    <w:rsid w:val="000F6356"/>
    <w:rsid w:val="000F6649"/>
    <w:rsid w:val="000F6C46"/>
    <w:rsid w:val="000F6DDC"/>
    <w:rsid w:val="000F7CB0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50E"/>
    <w:rsid w:val="001058E7"/>
    <w:rsid w:val="00105A24"/>
    <w:rsid w:val="00105E2F"/>
    <w:rsid w:val="00106251"/>
    <w:rsid w:val="001063AC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5FE5"/>
    <w:rsid w:val="0012632D"/>
    <w:rsid w:val="0012667B"/>
    <w:rsid w:val="00126A27"/>
    <w:rsid w:val="001275E1"/>
    <w:rsid w:val="00127CF6"/>
    <w:rsid w:val="00127F33"/>
    <w:rsid w:val="0013063A"/>
    <w:rsid w:val="00130899"/>
    <w:rsid w:val="0013090F"/>
    <w:rsid w:val="00130E32"/>
    <w:rsid w:val="0013146C"/>
    <w:rsid w:val="001315AA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1F6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2D6C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2C89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89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B9F"/>
    <w:rsid w:val="00200F73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7EC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3D6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27EF2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47A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0EF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C65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1DFB"/>
    <w:rsid w:val="002B2139"/>
    <w:rsid w:val="002B2B24"/>
    <w:rsid w:val="002B2BD5"/>
    <w:rsid w:val="002B2CE6"/>
    <w:rsid w:val="002B2FBD"/>
    <w:rsid w:val="002B3D0E"/>
    <w:rsid w:val="002B41C6"/>
    <w:rsid w:val="002B4484"/>
    <w:rsid w:val="002B45C5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04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3919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D0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C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1B45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45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4B89"/>
    <w:rsid w:val="00385038"/>
    <w:rsid w:val="00385688"/>
    <w:rsid w:val="00385B37"/>
    <w:rsid w:val="00385BAF"/>
    <w:rsid w:val="00386177"/>
    <w:rsid w:val="00386C51"/>
    <w:rsid w:val="00386EB0"/>
    <w:rsid w:val="00387031"/>
    <w:rsid w:val="00387112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8E9"/>
    <w:rsid w:val="00394938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A2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5FA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4D93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810"/>
    <w:rsid w:val="004D3C2F"/>
    <w:rsid w:val="004D4838"/>
    <w:rsid w:val="004D511C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5AA4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39D"/>
    <w:rsid w:val="005109B2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C39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513"/>
    <w:rsid w:val="00542748"/>
    <w:rsid w:val="005429B7"/>
    <w:rsid w:val="00542D23"/>
    <w:rsid w:val="00542F30"/>
    <w:rsid w:val="0054339F"/>
    <w:rsid w:val="00543EFE"/>
    <w:rsid w:val="0054409B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28A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0B3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3B8D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1AC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775"/>
    <w:rsid w:val="005D280D"/>
    <w:rsid w:val="005D3821"/>
    <w:rsid w:val="005D3B12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7AF"/>
    <w:rsid w:val="005E386D"/>
    <w:rsid w:val="005E3CDE"/>
    <w:rsid w:val="005E47A0"/>
    <w:rsid w:val="005E49F7"/>
    <w:rsid w:val="005E5173"/>
    <w:rsid w:val="005E5548"/>
    <w:rsid w:val="005E577C"/>
    <w:rsid w:val="005E5862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1E61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4EE3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4A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4FAC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63A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48E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5BC"/>
    <w:rsid w:val="00745738"/>
    <w:rsid w:val="00745AD5"/>
    <w:rsid w:val="007460E3"/>
    <w:rsid w:val="007468A9"/>
    <w:rsid w:val="0074690C"/>
    <w:rsid w:val="007471C5"/>
    <w:rsid w:val="00747555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968"/>
    <w:rsid w:val="00766AF1"/>
    <w:rsid w:val="00766B9F"/>
    <w:rsid w:val="00766DC6"/>
    <w:rsid w:val="007670B0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4E1"/>
    <w:rsid w:val="007A5523"/>
    <w:rsid w:val="007A5933"/>
    <w:rsid w:val="007A6351"/>
    <w:rsid w:val="007A68A1"/>
    <w:rsid w:val="007A6CA0"/>
    <w:rsid w:val="007A792E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03D"/>
    <w:rsid w:val="007F5351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391E"/>
    <w:rsid w:val="00824194"/>
    <w:rsid w:val="0082495A"/>
    <w:rsid w:val="00824DA3"/>
    <w:rsid w:val="00824E1F"/>
    <w:rsid w:val="00825014"/>
    <w:rsid w:val="008250A0"/>
    <w:rsid w:val="00825964"/>
    <w:rsid w:val="008259EE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9FC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3D3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DF4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0F93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3E73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AC7"/>
    <w:rsid w:val="00953025"/>
    <w:rsid w:val="009531F8"/>
    <w:rsid w:val="00953AF5"/>
    <w:rsid w:val="0095415A"/>
    <w:rsid w:val="00954537"/>
    <w:rsid w:val="009559FB"/>
    <w:rsid w:val="009561EA"/>
    <w:rsid w:val="009562E4"/>
    <w:rsid w:val="00956A8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164"/>
    <w:rsid w:val="009D6F85"/>
    <w:rsid w:val="009D733C"/>
    <w:rsid w:val="009D75AC"/>
    <w:rsid w:val="009D7A29"/>
    <w:rsid w:val="009D7A6B"/>
    <w:rsid w:val="009E0240"/>
    <w:rsid w:val="009E0A9B"/>
    <w:rsid w:val="009E0BA8"/>
    <w:rsid w:val="009E14F8"/>
    <w:rsid w:val="009E176E"/>
    <w:rsid w:val="009E2604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381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A8B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3A0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3D72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4E56"/>
    <w:rsid w:val="00A354BA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218"/>
    <w:rsid w:val="00A653B4"/>
    <w:rsid w:val="00A65417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4EE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2F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07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3FEB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38A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7A3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525"/>
    <w:rsid w:val="00B36B60"/>
    <w:rsid w:val="00B36D81"/>
    <w:rsid w:val="00B36F68"/>
    <w:rsid w:val="00B36F9A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CD4"/>
    <w:rsid w:val="00B40F8E"/>
    <w:rsid w:val="00B410C8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33B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7C3"/>
    <w:rsid w:val="00B85C1A"/>
    <w:rsid w:val="00B85D6F"/>
    <w:rsid w:val="00B86286"/>
    <w:rsid w:val="00B862D7"/>
    <w:rsid w:val="00B86597"/>
    <w:rsid w:val="00B86655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31D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1D2B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45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91E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DD1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8AC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AD1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86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BB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4DF9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D11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DDC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5D2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37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025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698"/>
    <w:rsid w:val="00D86723"/>
    <w:rsid w:val="00D8676D"/>
    <w:rsid w:val="00D867A9"/>
    <w:rsid w:val="00D86DFD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1C4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D11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982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46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1D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73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D7E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428E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618"/>
    <w:rsid w:val="00EB5758"/>
    <w:rsid w:val="00EB613D"/>
    <w:rsid w:val="00EB6BFB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39D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D7C6A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5EAB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84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D87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2EF8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65E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0BA"/>
    <w:rsid w:val="00FB1A8C"/>
    <w:rsid w:val="00FB1ADB"/>
    <w:rsid w:val="00FB1B59"/>
    <w:rsid w:val="00FB1EE1"/>
    <w:rsid w:val="00FB2ECA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3B0288A3"/>
  <w15:docId w15:val="{A63CE3B3-D285-410D-ACBF-45B1CE216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1D99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 w:val="20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sz w:val="20"/>
      <w:szCs w:val="20"/>
    </w:rPr>
  </w:style>
  <w:style w:type="character" w:customStyle="1" w:styleId="a7">
    <w:name w:val="Буллит Знак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/>
      <w:sz w:val="16"/>
      <w:szCs w:val="16"/>
      <w:lang w:eastAsia="ar-SA"/>
    </w:rPr>
  </w:style>
  <w:style w:type="character" w:customStyle="1" w:styleId="af2">
    <w:name w:val="Текст выноски Знак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rFonts w:cs="Times New Roman"/>
      <w:i/>
      <w:iCs/>
    </w:rPr>
  </w:style>
  <w:style w:type="character" w:customStyle="1" w:styleId="af6">
    <w:name w:val="Подзаголовок Знак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BF77A-59BB-433C-A15E-2AC5953F6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2185</Words>
  <Characters>12456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GruzdevAA</cp:lastModifiedBy>
  <cp:revision>5</cp:revision>
  <cp:lastPrinted>2018-03-27T12:23:00Z</cp:lastPrinted>
  <dcterms:created xsi:type="dcterms:W3CDTF">2018-03-27T10:42:00Z</dcterms:created>
  <dcterms:modified xsi:type="dcterms:W3CDTF">2018-04-11T13:33:00Z</dcterms:modified>
</cp:coreProperties>
</file>